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28958" w14:textId="77777777" w:rsidR="00603E34" w:rsidRPr="004A7578" w:rsidRDefault="00603E34" w:rsidP="00FC1AC6">
      <w:pPr>
        <w:spacing w:after="0" w:line="360" w:lineRule="auto"/>
        <w:ind w:left="0" w:right="285" w:firstLine="0"/>
        <w:jc w:val="right"/>
        <w:rPr>
          <w:rFonts w:ascii="Verdana" w:hAnsi="Verdana"/>
          <w:color w:val="auto"/>
          <w:sz w:val="18"/>
          <w:szCs w:val="18"/>
        </w:rPr>
      </w:pPr>
    </w:p>
    <w:p w14:paraId="061BB45D" w14:textId="77777777" w:rsidR="00603E34" w:rsidRPr="004A7578" w:rsidRDefault="009913FB" w:rsidP="00FC1AC6">
      <w:pPr>
        <w:tabs>
          <w:tab w:val="center" w:pos="8109"/>
        </w:tabs>
        <w:spacing w:line="360" w:lineRule="auto"/>
        <w:ind w:left="0" w:firstLine="0"/>
        <w:jc w:val="left"/>
        <w:rPr>
          <w:rFonts w:ascii="Verdana" w:hAnsi="Verdana"/>
          <w:color w:val="auto"/>
          <w:sz w:val="18"/>
          <w:szCs w:val="18"/>
        </w:rPr>
      </w:pPr>
      <w:r w:rsidRPr="004A7578">
        <w:rPr>
          <w:rFonts w:ascii="Verdana" w:hAnsi="Verdana"/>
          <w:b/>
          <w:color w:val="auto"/>
          <w:sz w:val="18"/>
          <w:szCs w:val="18"/>
        </w:rPr>
        <w:tab/>
      </w:r>
      <w:r w:rsidRPr="004A7578">
        <w:rPr>
          <w:rFonts w:ascii="Verdana" w:hAnsi="Verdana"/>
          <w:color w:val="auto"/>
          <w:sz w:val="18"/>
          <w:szCs w:val="18"/>
        </w:rPr>
        <w:t xml:space="preserve">Załącznik nr </w:t>
      </w:r>
      <w:r w:rsidR="0022103E" w:rsidRPr="004A7578">
        <w:rPr>
          <w:rFonts w:ascii="Verdana" w:hAnsi="Verdana"/>
          <w:color w:val="auto"/>
          <w:sz w:val="18"/>
          <w:szCs w:val="18"/>
        </w:rPr>
        <w:t xml:space="preserve"> 3 do Zapytania ofertowego </w:t>
      </w:r>
    </w:p>
    <w:p w14:paraId="71B1BCFF" w14:textId="235409E7" w:rsidR="001D2859" w:rsidRPr="004A7578" w:rsidRDefault="001D2859" w:rsidP="00FC1AC6">
      <w:pPr>
        <w:widowControl w:val="0"/>
        <w:suppressAutoHyphens/>
        <w:spacing w:after="0" w:line="360" w:lineRule="auto"/>
        <w:ind w:left="0" w:firstLine="0"/>
        <w:jc w:val="center"/>
        <w:rPr>
          <w:rFonts w:ascii="Verdana" w:eastAsia="Tahoma" w:hAnsi="Verdana" w:cs="Tahoma"/>
          <w:color w:val="auto"/>
          <w:sz w:val="18"/>
          <w:szCs w:val="18"/>
          <w:lang w:eastAsia="zh-CN" w:bidi="pl-PL"/>
        </w:rPr>
      </w:pPr>
      <w:r w:rsidRPr="004A7578">
        <w:rPr>
          <w:rFonts w:ascii="Verdana" w:eastAsia="Tahoma" w:hAnsi="Verdana" w:cs="Arial"/>
          <w:iCs/>
          <w:color w:val="auto"/>
          <w:sz w:val="18"/>
          <w:szCs w:val="18"/>
          <w:lang w:eastAsia="zh-CN" w:bidi="pl-PL"/>
        </w:rPr>
        <w:t>UMOWA Nr ../2</w:t>
      </w:r>
      <w:r w:rsidR="00C26F34" w:rsidRPr="004A7578">
        <w:rPr>
          <w:rFonts w:ascii="Verdana" w:eastAsia="Tahoma" w:hAnsi="Verdana" w:cs="Arial"/>
          <w:iCs/>
          <w:color w:val="auto"/>
          <w:sz w:val="18"/>
          <w:szCs w:val="18"/>
          <w:lang w:eastAsia="zh-CN" w:bidi="pl-PL"/>
        </w:rPr>
        <w:t>3</w:t>
      </w:r>
    </w:p>
    <w:p w14:paraId="4AAC6611" w14:textId="77777777" w:rsidR="001D2859" w:rsidRPr="004A7578" w:rsidRDefault="001D2859" w:rsidP="00FC1AC6">
      <w:pPr>
        <w:suppressAutoHyphens/>
        <w:spacing w:after="0" w:line="360" w:lineRule="auto"/>
        <w:ind w:left="0" w:firstLine="0"/>
        <w:jc w:val="center"/>
        <w:rPr>
          <w:rFonts w:ascii="Verdana" w:eastAsia="Times New Roman" w:hAnsi="Verdana" w:cs="Times New Roman"/>
          <w:color w:val="auto"/>
          <w:sz w:val="18"/>
          <w:szCs w:val="18"/>
          <w:lang w:eastAsia="zh-CN"/>
        </w:rPr>
      </w:pPr>
      <w:r w:rsidRPr="004A7578">
        <w:rPr>
          <w:rFonts w:ascii="Verdana" w:eastAsia="Times New Roman" w:hAnsi="Verdana" w:cs="Arial"/>
          <w:color w:val="auto"/>
          <w:sz w:val="18"/>
          <w:szCs w:val="18"/>
          <w:lang w:eastAsia="zh-CN"/>
        </w:rPr>
        <w:t>zawarta w dniu …...2023 r.</w:t>
      </w:r>
    </w:p>
    <w:p w14:paraId="52D47583" w14:textId="77777777" w:rsidR="001D2859" w:rsidRPr="004A7578" w:rsidRDefault="001D2859" w:rsidP="00FC1AC6">
      <w:pPr>
        <w:suppressAutoHyphens/>
        <w:autoSpaceDE w:val="0"/>
        <w:spacing w:after="0" w:line="360" w:lineRule="auto"/>
        <w:ind w:left="0" w:firstLine="0"/>
        <w:rPr>
          <w:rFonts w:ascii="Verdana" w:eastAsia="Arial" w:hAnsi="Verdana" w:cs="Arial"/>
          <w:iCs/>
          <w:color w:val="auto"/>
          <w:sz w:val="18"/>
          <w:szCs w:val="18"/>
          <w:lang w:eastAsia="zh-CN"/>
        </w:rPr>
      </w:pPr>
      <w:r w:rsidRPr="004A7578">
        <w:rPr>
          <w:rFonts w:ascii="Verdana" w:eastAsia="Arial" w:hAnsi="Verdana" w:cs="Arial"/>
          <w:iCs/>
          <w:color w:val="auto"/>
          <w:sz w:val="18"/>
          <w:szCs w:val="18"/>
          <w:lang w:eastAsia="zh-CN"/>
        </w:rPr>
        <w:t xml:space="preserve">pomiędzy </w:t>
      </w:r>
    </w:p>
    <w:p w14:paraId="3BAD0C8A" w14:textId="77777777" w:rsidR="001D2859" w:rsidRPr="004A7578" w:rsidRDefault="001D2859" w:rsidP="00FC1AC6">
      <w:pPr>
        <w:suppressAutoHyphens/>
        <w:autoSpaceDE w:val="0"/>
        <w:spacing w:after="0" w:line="360" w:lineRule="auto"/>
        <w:ind w:left="0" w:firstLine="0"/>
        <w:rPr>
          <w:rFonts w:ascii="Verdana" w:eastAsia="Times New Roman" w:hAnsi="Verdana" w:cs="Times New Roman"/>
          <w:color w:val="auto"/>
          <w:sz w:val="18"/>
          <w:szCs w:val="18"/>
          <w:lang w:eastAsia="zh-CN"/>
        </w:rPr>
      </w:pPr>
      <w:r w:rsidRPr="004A7578">
        <w:rPr>
          <w:rFonts w:ascii="Verdana" w:eastAsia="Arial" w:hAnsi="Verdana" w:cs="Arial"/>
          <w:iCs/>
          <w:color w:val="auto"/>
          <w:sz w:val="18"/>
          <w:szCs w:val="18"/>
          <w:lang w:eastAsia="zh-CN"/>
        </w:rPr>
        <w:t>Gminą Jedlina-Zdrój</w:t>
      </w:r>
    </w:p>
    <w:p w14:paraId="78C6DDD3" w14:textId="77777777" w:rsidR="001D2859" w:rsidRPr="004A7578" w:rsidRDefault="001D2859" w:rsidP="00FC1AC6">
      <w:pPr>
        <w:suppressAutoHyphens/>
        <w:autoSpaceDE w:val="0"/>
        <w:spacing w:after="0" w:line="360" w:lineRule="auto"/>
        <w:ind w:left="0" w:firstLine="0"/>
        <w:rPr>
          <w:rFonts w:ascii="Verdana" w:eastAsia="Arial" w:hAnsi="Verdana" w:cs="Arial"/>
          <w:iCs/>
          <w:color w:val="auto"/>
          <w:sz w:val="18"/>
          <w:szCs w:val="18"/>
          <w:lang w:eastAsia="zh-CN"/>
        </w:rPr>
      </w:pPr>
      <w:r w:rsidRPr="004A7578">
        <w:rPr>
          <w:rFonts w:ascii="Verdana" w:eastAsia="Arial" w:hAnsi="Verdana" w:cs="Arial"/>
          <w:iCs/>
          <w:color w:val="auto"/>
          <w:sz w:val="18"/>
          <w:szCs w:val="18"/>
          <w:lang w:eastAsia="zh-CN"/>
        </w:rPr>
        <w:t>NIP 886-25-72-796; REGON 890718202</w:t>
      </w:r>
    </w:p>
    <w:p w14:paraId="0038E3BD" w14:textId="77777777" w:rsidR="001D2859" w:rsidRPr="004A7578" w:rsidRDefault="001D2859" w:rsidP="00FC1AC6">
      <w:pPr>
        <w:suppressAutoHyphens/>
        <w:autoSpaceDE w:val="0"/>
        <w:spacing w:after="0" w:line="360" w:lineRule="auto"/>
        <w:ind w:left="0" w:firstLine="0"/>
        <w:rPr>
          <w:rFonts w:ascii="Verdana" w:eastAsia="Times New Roman" w:hAnsi="Verdana" w:cs="Times New Roman"/>
          <w:color w:val="auto"/>
          <w:sz w:val="18"/>
          <w:szCs w:val="18"/>
          <w:lang w:eastAsia="zh-CN"/>
        </w:rPr>
      </w:pPr>
      <w:r w:rsidRPr="004A7578">
        <w:rPr>
          <w:rFonts w:ascii="Verdana" w:eastAsia="Arial" w:hAnsi="Verdana" w:cs="Arial"/>
          <w:iCs/>
          <w:color w:val="auto"/>
          <w:sz w:val="18"/>
          <w:szCs w:val="18"/>
          <w:lang w:eastAsia="zh-CN"/>
        </w:rPr>
        <w:t>z siedzibą przy ul. Poznańskiej 2, 58-330 Jedlina-Zdrój</w:t>
      </w:r>
    </w:p>
    <w:p w14:paraId="21857558" w14:textId="77777777" w:rsidR="001D2859" w:rsidRPr="004A7578" w:rsidRDefault="001D2859" w:rsidP="00FC1AC6">
      <w:pPr>
        <w:suppressAutoHyphens/>
        <w:spacing w:after="0" w:line="360" w:lineRule="auto"/>
        <w:ind w:left="0" w:firstLine="0"/>
        <w:rPr>
          <w:rFonts w:ascii="Verdana" w:eastAsia="Times New Roman" w:hAnsi="Verdana" w:cs="Times New Roman"/>
          <w:color w:val="auto"/>
          <w:sz w:val="18"/>
          <w:szCs w:val="18"/>
          <w:lang w:eastAsia="zh-CN"/>
        </w:rPr>
      </w:pPr>
      <w:r w:rsidRPr="004A7578">
        <w:rPr>
          <w:rFonts w:ascii="Verdana" w:eastAsia="Times New Roman" w:hAnsi="Verdana" w:cs="Arial"/>
          <w:color w:val="auto"/>
          <w:sz w:val="18"/>
          <w:szCs w:val="18"/>
          <w:lang w:eastAsia="zh-CN"/>
        </w:rPr>
        <w:t xml:space="preserve">w imieniu, której działa: </w:t>
      </w:r>
    </w:p>
    <w:p w14:paraId="17F386D7" w14:textId="77777777" w:rsidR="001D2859" w:rsidRPr="004A7578" w:rsidRDefault="001D2859" w:rsidP="00FC1AC6">
      <w:pPr>
        <w:suppressAutoHyphens/>
        <w:spacing w:after="0" w:line="360" w:lineRule="auto"/>
        <w:ind w:left="0" w:firstLine="0"/>
        <w:rPr>
          <w:rFonts w:ascii="Verdana" w:eastAsia="Times New Roman" w:hAnsi="Verdana" w:cs="Arial"/>
          <w:b/>
          <w:color w:val="auto"/>
          <w:sz w:val="18"/>
          <w:szCs w:val="18"/>
          <w:lang w:eastAsia="zh-CN"/>
        </w:rPr>
      </w:pPr>
      <w:r w:rsidRPr="004A7578">
        <w:rPr>
          <w:rFonts w:ascii="Verdana" w:eastAsia="Times New Roman" w:hAnsi="Verdana" w:cs="Arial"/>
          <w:b/>
          <w:color w:val="auto"/>
          <w:sz w:val="18"/>
          <w:szCs w:val="18"/>
          <w:lang w:eastAsia="zh-CN"/>
        </w:rPr>
        <w:t xml:space="preserve">Leszek </w:t>
      </w:r>
      <w:proofErr w:type="spellStart"/>
      <w:r w:rsidRPr="004A7578">
        <w:rPr>
          <w:rFonts w:ascii="Verdana" w:eastAsia="Times New Roman" w:hAnsi="Verdana" w:cs="Arial"/>
          <w:b/>
          <w:color w:val="auto"/>
          <w:sz w:val="18"/>
          <w:szCs w:val="18"/>
          <w:lang w:eastAsia="zh-CN"/>
        </w:rPr>
        <w:t>Orpel</w:t>
      </w:r>
      <w:proofErr w:type="spellEnd"/>
      <w:r w:rsidRPr="004A7578">
        <w:rPr>
          <w:rFonts w:ascii="Verdana" w:eastAsia="Times New Roman" w:hAnsi="Verdana" w:cs="Arial"/>
          <w:b/>
          <w:color w:val="auto"/>
          <w:sz w:val="18"/>
          <w:szCs w:val="18"/>
          <w:lang w:eastAsia="zh-CN"/>
        </w:rPr>
        <w:t xml:space="preserve"> - Burmistrz Miasta </w:t>
      </w:r>
    </w:p>
    <w:p w14:paraId="7488AE1C" w14:textId="77777777" w:rsidR="001D2859" w:rsidRPr="004A7578" w:rsidRDefault="001D2859" w:rsidP="00FC1AC6">
      <w:pPr>
        <w:suppressAutoHyphens/>
        <w:spacing w:after="0" w:line="360" w:lineRule="auto"/>
        <w:ind w:left="0" w:firstLine="0"/>
        <w:rPr>
          <w:rFonts w:ascii="Verdana" w:eastAsia="Times New Roman" w:hAnsi="Verdana" w:cs="Times New Roman"/>
          <w:color w:val="auto"/>
          <w:sz w:val="18"/>
          <w:szCs w:val="18"/>
          <w:lang w:eastAsia="zh-CN"/>
        </w:rPr>
      </w:pPr>
      <w:r w:rsidRPr="004A7578">
        <w:rPr>
          <w:rFonts w:ascii="Verdana" w:eastAsia="Times New Roman" w:hAnsi="Verdana" w:cs="Arial"/>
          <w:b/>
          <w:color w:val="auto"/>
          <w:sz w:val="18"/>
          <w:szCs w:val="18"/>
          <w:lang w:eastAsia="zh-CN"/>
        </w:rPr>
        <w:t>przy kontrasygnacie Skarbnika Miasta – Marzeny Wróbel</w:t>
      </w:r>
    </w:p>
    <w:p w14:paraId="3A8C575E" w14:textId="77777777" w:rsidR="001D2859" w:rsidRPr="004A7578" w:rsidRDefault="001D2859" w:rsidP="00FC1AC6">
      <w:pPr>
        <w:suppressAutoHyphens/>
        <w:spacing w:after="0" w:line="360" w:lineRule="auto"/>
        <w:ind w:left="0" w:firstLine="0"/>
        <w:rPr>
          <w:rFonts w:ascii="Verdana" w:eastAsia="Times New Roman" w:hAnsi="Verdana" w:cs="Arial"/>
          <w:color w:val="auto"/>
          <w:sz w:val="18"/>
          <w:szCs w:val="18"/>
          <w:lang w:eastAsia="zh-CN"/>
        </w:rPr>
      </w:pPr>
      <w:r w:rsidRPr="004A7578">
        <w:rPr>
          <w:rFonts w:ascii="Verdana" w:eastAsia="Times New Roman" w:hAnsi="Verdana" w:cs="Arial"/>
          <w:color w:val="auto"/>
          <w:sz w:val="18"/>
          <w:szCs w:val="18"/>
          <w:lang w:eastAsia="zh-CN"/>
        </w:rPr>
        <w:t xml:space="preserve">zwaną w treści umowy </w:t>
      </w:r>
      <w:r w:rsidRPr="004A7578">
        <w:rPr>
          <w:rFonts w:ascii="Verdana" w:eastAsia="Times New Roman" w:hAnsi="Verdana" w:cs="Arial"/>
          <w:bCs/>
          <w:color w:val="auto"/>
          <w:sz w:val="18"/>
          <w:szCs w:val="18"/>
          <w:lang w:eastAsia="zh-CN"/>
        </w:rPr>
        <w:t>„Zamawiającym”</w:t>
      </w:r>
      <w:r w:rsidRPr="004A7578">
        <w:rPr>
          <w:rFonts w:ascii="Verdana" w:eastAsia="Times New Roman" w:hAnsi="Verdana" w:cs="Arial"/>
          <w:color w:val="auto"/>
          <w:sz w:val="18"/>
          <w:szCs w:val="18"/>
          <w:lang w:eastAsia="zh-CN"/>
        </w:rPr>
        <w:t>,</w:t>
      </w:r>
    </w:p>
    <w:p w14:paraId="350079E8" w14:textId="77777777" w:rsidR="001D2859" w:rsidRPr="004A7578" w:rsidRDefault="001D2859" w:rsidP="00FC1AC6">
      <w:pPr>
        <w:suppressAutoHyphens/>
        <w:autoSpaceDE w:val="0"/>
        <w:spacing w:after="0" w:line="360" w:lineRule="auto"/>
        <w:ind w:left="0" w:firstLine="0"/>
        <w:rPr>
          <w:rFonts w:ascii="Verdana" w:eastAsia="Times New Roman" w:hAnsi="Verdana" w:cs="Times New Roman"/>
          <w:color w:val="auto"/>
          <w:sz w:val="18"/>
          <w:szCs w:val="18"/>
          <w:lang w:eastAsia="zh-CN"/>
        </w:rPr>
      </w:pPr>
      <w:r w:rsidRPr="004A7578">
        <w:rPr>
          <w:rFonts w:ascii="Verdana" w:eastAsia="Arial" w:hAnsi="Verdana" w:cs="Arial"/>
          <w:iCs/>
          <w:color w:val="auto"/>
          <w:sz w:val="18"/>
          <w:szCs w:val="18"/>
          <w:lang w:eastAsia="zh-CN"/>
        </w:rPr>
        <w:t xml:space="preserve">a </w:t>
      </w:r>
    </w:p>
    <w:p w14:paraId="6E517B11" w14:textId="77777777" w:rsidR="001D2859" w:rsidRPr="004A7578" w:rsidRDefault="001D2859" w:rsidP="00FC1AC6">
      <w:pPr>
        <w:suppressAutoHyphens/>
        <w:spacing w:after="0" w:line="360" w:lineRule="auto"/>
        <w:ind w:left="0" w:firstLine="0"/>
        <w:rPr>
          <w:rFonts w:ascii="Verdana" w:eastAsia="Times New Roman" w:hAnsi="Verdana" w:cs="Times New Roman"/>
          <w:color w:val="auto"/>
          <w:sz w:val="18"/>
          <w:szCs w:val="18"/>
          <w:lang w:eastAsia="zh-CN"/>
        </w:rPr>
      </w:pPr>
      <w:r w:rsidRPr="004A7578">
        <w:rPr>
          <w:rFonts w:ascii="Verdana" w:eastAsia="Times New Roman" w:hAnsi="Verdana" w:cs="Arial"/>
          <w:iCs/>
          <w:color w:val="auto"/>
          <w:sz w:val="18"/>
          <w:szCs w:val="18"/>
          <w:lang w:eastAsia="zh-CN"/>
        </w:rPr>
        <w:t>…………………………………, działającym pod nazwą (firmą) ……………….zsiedzibą we (kod: ) …………..                                         ul. ………………… na podstawie wpisu do ……………………</w:t>
      </w:r>
      <w:r w:rsidR="00302933" w:rsidRPr="004A7578">
        <w:rPr>
          <w:rFonts w:ascii="Verdana" w:eastAsia="Times New Roman" w:hAnsi="Verdana" w:cs="Arial"/>
          <w:iCs/>
          <w:color w:val="auto"/>
          <w:sz w:val="18"/>
          <w:szCs w:val="18"/>
          <w:lang w:eastAsia="zh-CN"/>
        </w:rPr>
        <w:t>…………………</w:t>
      </w:r>
      <w:r w:rsidRPr="004A7578">
        <w:rPr>
          <w:rFonts w:ascii="Verdana" w:eastAsia="Times New Roman" w:hAnsi="Verdana" w:cs="Arial"/>
          <w:iCs/>
          <w:color w:val="auto"/>
          <w:sz w:val="18"/>
          <w:szCs w:val="18"/>
          <w:lang w:eastAsia="zh-CN"/>
        </w:rPr>
        <w:t>………….., z numerem ewidencyjnym NIP</w:t>
      </w:r>
      <w:r w:rsidR="00302933" w:rsidRPr="004A7578">
        <w:rPr>
          <w:rFonts w:ascii="Verdana" w:eastAsia="Times New Roman" w:hAnsi="Verdana" w:cs="Arial"/>
          <w:iCs/>
          <w:color w:val="auto"/>
          <w:sz w:val="18"/>
          <w:szCs w:val="18"/>
          <w:lang w:eastAsia="zh-CN"/>
        </w:rPr>
        <w:t>: …………..………</w:t>
      </w:r>
      <w:r w:rsidRPr="004A7578">
        <w:rPr>
          <w:rFonts w:ascii="Verdana" w:eastAsia="Times New Roman" w:hAnsi="Verdana" w:cs="Arial"/>
          <w:iCs/>
          <w:color w:val="auto"/>
          <w:sz w:val="18"/>
          <w:szCs w:val="18"/>
          <w:lang w:eastAsia="zh-CN"/>
        </w:rPr>
        <w:t>, REGON</w:t>
      </w:r>
      <w:r w:rsidR="00302933" w:rsidRPr="004A7578">
        <w:rPr>
          <w:rFonts w:ascii="Verdana" w:eastAsia="Times New Roman" w:hAnsi="Verdana" w:cs="Arial"/>
          <w:iCs/>
          <w:color w:val="auto"/>
          <w:sz w:val="18"/>
          <w:szCs w:val="18"/>
          <w:lang w:eastAsia="zh-CN"/>
        </w:rPr>
        <w:t>: …………………..</w:t>
      </w:r>
      <w:r w:rsidRPr="004A7578">
        <w:rPr>
          <w:rFonts w:ascii="Verdana" w:eastAsia="Times New Roman" w:hAnsi="Verdana" w:cs="Arial"/>
          <w:iCs/>
          <w:color w:val="auto"/>
          <w:sz w:val="18"/>
          <w:szCs w:val="18"/>
          <w:lang w:eastAsia="zh-CN"/>
        </w:rPr>
        <w:t xml:space="preserve">, zwanym w treści umowy </w:t>
      </w:r>
      <w:r w:rsidRPr="004A7578">
        <w:rPr>
          <w:rFonts w:ascii="Verdana" w:eastAsia="Times New Roman" w:hAnsi="Verdana" w:cs="Arial"/>
          <w:bCs/>
          <w:iCs/>
          <w:color w:val="auto"/>
          <w:sz w:val="18"/>
          <w:szCs w:val="18"/>
          <w:lang w:eastAsia="zh-CN"/>
        </w:rPr>
        <w:t>„Wykonawcą”</w:t>
      </w:r>
      <w:r w:rsidRPr="004A7578">
        <w:rPr>
          <w:rFonts w:ascii="Verdana" w:eastAsia="Times New Roman" w:hAnsi="Verdana" w:cs="Arial"/>
          <w:iCs/>
          <w:color w:val="auto"/>
          <w:sz w:val="18"/>
          <w:szCs w:val="18"/>
          <w:lang w:eastAsia="zh-CN"/>
        </w:rPr>
        <w:t>, o następującej treści:</w:t>
      </w:r>
    </w:p>
    <w:p w14:paraId="46EB2772" w14:textId="77777777" w:rsidR="00603E34" w:rsidRPr="004A7578" w:rsidRDefault="00603E34" w:rsidP="00FC1AC6">
      <w:pPr>
        <w:spacing w:after="0" w:line="360" w:lineRule="auto"/>
        <w:ind w:left="0" w:firstLine="0"/>
        <w:jc w:val="left"/>
        <w:rPr>
          <w:rFonts w:ascii="Verdana" w:hAnsi="Verdana"/>
          <w:color w:val="auto"/>
          <w:sz w:val="18"/>
          <w:szCs w:val="18"/>
        </w:rPr>
      </w:pPr>
    </w:p>
    <w:p w14:paraId="103FB222" w14:textId="77777777" w:rsidR="00C40E41" w:rsidRPr="004A7578" w:rsidRDefault="00C40E41" w:rsidP="00C40E41">
      <w:pPr>
        <w:widowControl w:val="0"/>
        <w:spacing w:after="0" w:line="300" w:lineRule="auto"/>
        <w:ind w:right="-36"/>
        <w:jc w:val="center"/>
        <w:rPr>
          <w:rFonts w:ascii="Verdana" w:hAnsi="Verdana" w:cstheme="majorHAnsi"/>
          <w:i/>
          <w:color w:val="auto"/>
          <w:w w:val="99"/>
          <w:sz w:val="18"/>
          <w:szCs w:val="18"/>
        </w:rPr>
      </w:pPr>
      <w:r w:rsidRPr="004A7578">
        <w:rPr>
          <w:rFonts w:ascii="Verdana" w:hAnsi="Verdana" w:cstheme="majorHAnsi"/>
          <w:i/>
          <w:color w:val="auto"/>
          <w:w w:val="99"/>
          <w:sz w:val="18"/>
          <w:szCs w:val="18"/>
        </w:rPr>
        <w:t>Definicje</w:t>
      </w:r>
    </w:p>
    <w:p w14:paraId="76A16AA9" w14:textId="77777777" w:rsidR="00C40E41" w:rsidRPr="004A7578" w:rsidRDefault="00C40E41" w:rsidP="00C40E41">
      <w:pPr>
        <w:widowControl w:val="0"/>
        <w:autoSpaceDE w:val="0"/>
        <w:autoSpaceDN w:val="0"/>
        <w:adjustRightInd w:val="0"/>
        <w:ind w:right="-36"/>
        <w:rPr>
          <w:rFonts w:ascii="Verdana" w:hAnsi="Verdana" w:cstheme="majorHAnsi"/>
          <w:color w:val="auto"/>
          <w:sz w:val="18"/>
          <w:szCs w:val="18"/>
        </w:rPr>
      </w:pPr>
      <w:r w:rsidRPr="004A7578">
        <w:rPr>
          <w:rFonts w:ascii="Verdana" w:hAnsi="Verdana" w:cstheme="majorHAnsi"/>
          <w:b/>
          <w:bCs/>
          <w:color w:val="auto"/>
          <w:sz w:val="18"/>
          <w:szCs w:val="18"/>
        </w:rPr>
        <w:t xml:space="preserve">Administrator systemu </w:t>
      </w:r>
      <w:r w:rsidRPr="004A7578">
        <w:rPr>
          <w:rFonts w:ascii="Verdana" w:hAnsi="Verdana" w:cstheme="majorHAnsi"/>
          <w:color w:val="auto"/>
          <w:sz w:val="18"/>
          <w:szCs w:val="18"/>
        </w:rPr>
        <w:t>– osoba odpowiedzialna za merytoryczne funkcjonowanie oprogramowania z ramienia Zamawiającego.</w:t>
      </w:r>
    </w:p>
    <w:p w14:paraId="2985CAF5" w14:textId="77777777" w:rsidR="00C40E41" w:rsidRPr="004A7578" w:rsidRDefault="00C40E41" w:rsidP="00C40E41">
      <w:pPr>
        <w:widowControl w:val="0"/>
        <w:autoSpaceDE w:val="0"/>
        <w:autoSpaceDN w:val="0"/>
        <w:adjustRightInd w:val="0"/>
        <w:ind w:right="-36"/>
        <w:rPr>
          <w:rFonts w:ascii="Verdana" w:hAnsi="Verdana" w:cstheme="majorHAnsi"/>
          <w:color w:val="auto"/>
          <w:sz w:val="18"/>
          <w:szCs w:val="18"/>
        </w:rPr>
      </w:pPr>
      <w:r w:rsidRPr="004A7578">
        <w:rPr>
          <w:rFonts w:ascii="Verdana" w:hAnsi="Verdana" w:cstheme="majorHAnsi"/>
          <w:b/>
          <w:bCs/>
          <w:color w:val="auto"/>
          <w:sz w:val="18"/>
          <w:szCs w:val="18"/>
        </w:rPr>
        <w:t xml:space="preserve">Aplikacja mobilna - </w:t>
      </w:r>
      <w:r w:rsidRPr="004A7578">
        <w:rPr>
          <w:rFonts w:ascii="Verdana" w:hAnsi="Verdana" w:cstheme="majorHAnsi"/>
          <w:color w:val="auto"/>
          <w:sz w:val="18"/>
          <w:szCs w:val="18"/>
        </w:rPr>
        <w:t>Aplikacja mobilna dostępna na urządzania mobilne, dająca dostęp do części funkcjonalności Systemu e-Urząd.</w:t>
      </w:r>
    </w:p>
    <w:p w14:paraId="0CC7F2B2" w14:textId="05351ED2" w:rsidR="00C40E41" w:rsidRPr="004A7578" w:rsidRDefault="00C40E41" w:rsidP="00C40E41">
      <w:pPr>
        <w:widowControl w:val="0"/>
        <w:autoSpaceDE w:val="0"/>
        <w:autoSpaceDN w:val="0"/>
        <w:adjustRightInd w:val="0"/>
        <w:ind w:right="-36"/>
        <w:rPr>
          <w:rFonts w:ascii="Verdana" w:hAnsi="Verdana" w:cstheme="majorHAnsi"/>
          <w:color w:val="auto"/>
          <w:sz w:val="18"/>
          <w:szCs w:val="18"/>
        </w:rPr>
      </w:pPr>
      <w:r w:rsidRPr="00932E6A">
        <w:rPr>
          <w:rFonts w:ascii="Verdana" w:hAnsi="Verdana" w:cstheme="majorHAnsi"/>
          <w:b/>
          <w:bCs/>
          <w:color w:val="auto"/>
          <w:sz w:val="18"/>
          <w:szCs w:val="18"/>
        </w:rPr>
        <w:t xml:space="preserve">Aktualizacja </w:t>
      </w:r>
      <w:r w:rsidRPr="00932E6A">
        <w:rPr>
          <w:rFonts w:ascii="Verdana" w:hAnsi="Verdana" w:cstheme="majorHAnsi"/>
          <w:color w:val="auto"/>
          <w:sz w:val="18"/>
          <w:szCs w:val="18"/>
        </w:rPr>
        <w:t>– uaktualnienia, wersje zmodyfikowane lub rozszerzone, dodatki</w:t>
      </w:r>
      <w:r w:rsidR="004A7578" w:rsidRPr="00932E6A">
        <w:rPr>
          <w:rFonts w:ascii="Verdana" w:hAnsi="Verdana" w:cstheme="majorHAnsi"/>
          <w:color w:val="auto"/>
          <w:sz w:val="18"/>
          <w:szCs w:val="18"/>
        </w:rPr>
        <w:t xml:space="preserve"> w okresie gwarancji</w:t>
      </w:r>
      <w:r w:rsidRPr="00932E6A">
        <w:rPr>
          <w:rFonts w:ascii="Verdana" w:hAnsi="Verdana" w:cstheme="majorHAnsi"/>
          <w:color w:val="auto"/>
          <w:sz w:val="18"/>
          <w:szCs w:val="18"/>
        </w:rPr>
        <w:t>.</w:t>
      </w:r>
    </w:p>
    <w:p w14:paraId="6DB65A66" w14:textId="77777777" w:rsidR="00C40E41" w:rsidRPr="004A7578" w:rsidRDefault="00C40E41" w:rsidP="00C40E41">
      <w:pPr>
        <w:widowControl w:val="0"/>
        <w:autoSpaceDE w:val="0"/>
        <w:autoSpaceDN w:val="0"/>
        <w:adjustRightInd w:val="0"/>
        <w:ind w:right="-36"/>
        <w:rPr>
          <w:rFonts w:ascii="Verdana" w:hAnsi="Verdana" w:cstheme="majorHAnsi"/>
          <w:color w:val="auto"/>
          <w:sz w:val="18"/>
          <w:szCs w:val="18"/>
        </w:rPr>
      </w:pPr>
      <w:r w:rsidRPr="004A7578">
        <w:rPr>
          <w:rFonts w:ascii="Verdana" w:hAnsi="Verdana" w:cstheme="majorHAnsi"/>
          <w:b/>
          <w:color w:val="auto"/>
          <w:sz w:val="18"/>
          <w:szCs w:val="18"/>
        </w:rPr>
        <w:t>API</w:t>
      </w:r>
      <w:r w:rsidRPr="004A7578">
        <w:rPr>
          <w:rFonts w:ascii="Verdana" w:hAnsi="Verdana" w:cstheme="majorHAnsi"/>
          <w:color w:val="auto"/>
          <w:sz w:val="18"/>
          <w:szCs w:val="18"/>
        </w:rPr>
        <w:t xml:space="preserve"> – Application Programming Interface, interfejs programowania aplikacji – jest to sposób rozumiany jako ściśle określony zestaw reguł i ich opisów, w jaki programy komunikują się między sobą. API definiuje się na poziomie kodu źródłowego dla takich składników oprogramowania jak np. aplikacje, biblioteki czy system operacyjny. Zadaniem API jest dostarczenie odpowiednich specyfikacji podprogramów, struktur danych, klas obiektów i wymaganych protokołów komunikacyjnych. Elementem API jest dokumentacja techniczna umożliwiająca jego wykorzystanie przez zewnętrzne systemy.</w:t>
      </w:r>
    </w:p>
    <w:p w14:paraId="07B6DCB1" w14:textId="77777777" w:rsidR="00C40E41" w:rsidRPr="004A7578" w:rsidRDefault="00C40E41" w:rsidP="00C40E41">
      <w:pPr>
        <w:widowControl w:val="0"/>
        <w:autoSpaceDE w:val="0"/>
        <w:autoSpaceDN w:val="0"/>
        <w:adjustRightInd w:val="0"/>
        <w:ind w:right="-36"/>
        <w:rPr>
          <w:rFonts w:ascii="Verdana" w:hAnsi="Verdana" w:cstheme="majorHAnsi"/>
          <w:color w:val="auto"/>
          <w:sz w:val="18"/>
          <w:szCs w:val="18"/>
        </w:rPr>
      </w:pPr>
      <w:r w:rsidRPr="004A7578">
        <w:rPr>
          <w:rFonts w:ascii="Verdana" w:hAnsi="Verdana" w:cstheme="majorHAnsi"/>
          <w:b/>
          <w:color w:val="auto"/>
          <w:sz w:val="18"/>
          <w:szCs w:val="18"/>
        </w:rPr>
        <w:t xml:space="preserve">CRWDE </w:t>
      </w:r>
      <w:r w:rsidRPr="004A7578">
        <w:rPr>
          <w:rFonts w:ascii="Verdana" w:hAnsi="Verdana" w:cstheme="majorHAnsi"/>
          <w:color w:val="auto"/>
          <w:sz w:val="18"/>
          <w:szCs w:val="18"/>
        </w:rPr>
        <w:t>– Centralne Repozytorium Wzorów Dokumentów Elektronicznych.</w:t>
      </w:r>
    </w:p>
    <w:p w14:paraId="0D3D197E" w14:textId="77777777" w:rsidR="00C40E41" w:rsidRPr="004A7578" w:rsidRDefault="00C40E41" w:rsidP="00C40E41">
      <w:pPr>
        <w:widowControl w:val="0"/>
        <w:autoSpaceDE w:val="0"/>
        <w:autoSpaceDN w:val="0"/>
        <w:adjustRightInd w:val="0"/>
        <w:ind w:right="-36"/>
        <w:rPr>
          <w:rFonts w:ascii="Verdana" w:hAnsi="Verdana" w:cstheme="majorHAnsi"/>
          <w:bCs/>
          <w:color w:val="auto"/>
          <w:sz w:val="18"/>
          <w:szCs w:val="18"/>
          <w:shd w:val="clear" w:color="auto" w:fill="FFFFFF"/>
        </w:rPr>
      </w:pPr>
      <w:r w:rsidRPr="004A7578">
        <w:rPr>
          <w:rFonts w:ascii="Verdana" w:hAnsi="Verdana" w:cstheme="majorHAnsi"/>
          <w:b/>
          <w:color w:val="auto"/>
          <w:sz w:val="18"/>
          <w:szCs w:val="18"/>
        </w:rPr>
        <w:t xml:space="preserve">Dane Osobowe </w:t>
      </w:r>
      <w:r w:rsidRPr="004A7578">
        <w:rPr>
          <w:rFonts w:ascii="Verdana" w:hAnsi="Verdana" w:cstheme="majorHAnsi"/>
          <w:color w:val="auto"/>
          <w:sz w:val="18"/>
          <w:szCs w:val="18"/>
        </w:rPr>
        <w:t>–</w:t>
      </w:r>
      <w:r w:rsidRPr="004A7578">
        <w:rPr>
          <w:rFonts w:ascii="Verdana" w:hAnsi="Verdana" w:cstheme="majorHAnsi"/>
          <w:b/>
          <w:color w:val="auto"/>
          <w:sz w:val="18"/>
          <w:szCs w:val="18"/>
        </w:rPr>
        <w:t xml:space="preserve"> </w:t>
      </w:r>
      <w:r w:rsidRPr="004A7578">
        <w:rPr>
          <w:rFonts w:ascii="Verdana" w:hAnsi="Verdana" w:cstheme="majorHAnsi"/>
          <w:bCs/>
          <w:color w:val="auto"/>
          <w:sz w:val="18"/>
          <w:szCs w:val="18"/>
        </w:rPr>
        <w:t>informacje dotyczące osoby w rozumieniu ustawy z dnia 10 maja 2018 r. o ochronie danych osobowych (Dz.U. z 2019 r., poz. 1781) oraz norm prawnych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poz. 1).</w:t>
      </w:r>
    </w:p>
    <w:p w14:paraId="7C07AA2C"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Dokument Elektroniczny</w:t>
      </w:r>
      <w:r w:rsidRPr="004A7578">
        <w:rPr>
          <w:rFonts w:ascii="Verdana" w:hAnsi="Verdana"/>
          <w:sz w:val="18"/>
          <w:szCs w:val="18"/>
        </w:rPr>
        <w:t xml:space="preserve"> – Dokument Elektroniczny w rozumieniu przepisów Art. 3 ust. 2) ustawy z dnia 17 lutego 2005 r. o informatyzacji działalności podmiotów realizujących zadania publiczne (Dz.U. z 2023 r., poz. 57 </w:t>
      </w:r>
      <w:proofErr w:type="spellStart"/>
      <w:r w:rsidRPr="004A7578">
        <w:rPr>
          <w:rFonts w:ascii="Verdana" w:hAnsi="Verdana"/>
          <w:sz w:val="18"/>
          <w:szCs w:val="18"/>
        </w:rPr>
        <w:t>t.j</w:t>
      </w:r>
      <w:proofErr w:type="spellEnd"/>
      <w:r w:rsidRPr="004A7578">
        <w:rPr>
          <w:rFonts w:ascii="Verdana" w:hAnsi="Verdana"/>
          <w:sz w:val="18"/>
          <w:szCs w:val="18"/>
        </w:rPr>
        <w:t>.).</w:t>
      </w:r>
    </w:p>
    <w:p w14:paraId="4D184B0D" w14:textId="2FE2D078" w:rsidR="00C40E41" w:rsidRPr="004A7578" w:rsidRDefault="00C40E41" w:rsidP="004A7578">
      <w:pPr>
        <w:ind w:left="118" w:firstLine="0"/>
        <w:rPr>
          <w:rFonts w:ascii="Verdana" w:hAnsi="Verdana"/>
          <w:sz w:val="18"/>
          <w:szCs w:val="18"/>
        </w:rPr>
      </w:pPr>
      <w:proofErr w:type="spellStart"/>
      <w:r w:rsidRPr="004A7578">
        <w:rPr>
          <w:rFonts w:ascii="Verdana" w:hAnsi="Verdana"/>
          <w:b/>
          <w:bCs/>
          <w:sz w:val="18"/>
          <w:szCs w:val="18"/>
        </w:rPr>
        <w:t>ePUAP</w:t>
      </w:r>
      <w:proofErr w:type="spellEnd"/>
      <w:r w:rsidR="004A7578">
        <w:rPr>
          <w:rFonts w:ascii="Verdana" w:hAnsi="Verdana"/>
          <w:b/>
          <w:bCs/>
          <w:sz w:val="18"/>
          <w:szCs w:val="18"/>
        </w:rPr>
        <w:t xml:space="preserve"> </w:t>
      </w:r>
      <w:r w:rsidRPr="004A7578">
        <w:rPr>
          <w:rFonts w:ascii="Verdana" w:hAnsi="Verdana"/>
          <w:sz w:val="18"/>
          <w:szCs w:val="18"/>
        </w:rPr>
        <w:t>– Elektroniczna Platforma Usług Administracji Publicznej https://epuap.gov.pl.</w:t>
      </w:r>
    </w:p>
    <w:p w14:paraId="38040F4F"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ESP</w:t>
      </w:r>
      <w:r w:rsidRPr="004A7578">
        <w:rPr>
          <w:rFonts w:ascii="Verdana" w:hAnsi="Verdana"/>
          <w:sz w:val="18"/>
          <w:szCs w:val="18"/>
        </w:rPr>
        <w:t xml:space="preserve"> – Elektroniczna Skrzynka Podawcza.</w:t>
      </w:r>
    </w:p>
    <w:p w14:paraId="0ECC1E85" w14:textId="719B6493" w:rsidR="00C40E41" w:rsidRPr="004A7578" w:rsidRDefault="00C40E41" w:rsidP="004A7578">
      <w:pPr>
        <w:ind w:left="118" w:firstLine="0"/>
        <w:rPr>
          <w:rFonts w:ascii="Verdana" w:hAnsi="Verdana" w:cstheme="majorHAnsi"/>
          <w:color w:val="auto"/>
          <w:sz w:val="18"/>
          <w:szCs w:val="18"/>
        </w:rPr>
      </w:pPr>
      <w:r w:rsidRPr="004A7578">
        <w:rPr>
          <w:rFonts w:ascii="Verdana" w:hAnsi="Verdana"/>
          <w:b/>
          <w:bCs/>
          <w:sz w:val="18"/>
          <w:szCs w:val="18"/>
        </w:rPr>
        <w:t>EZD</w:t>
      </w:r>
      <w:r w:rsidR="004A7578">
        <w:rPr>
          <w:rFonts w:ascii="Verdana" w:hAnsi="Verdana"/>
          <w:b/>
          <w:bCs/>
          <w:sz w:val="18"/>
          <w:szCs w:val="18"/>
        </w:rPr>
        <w:t xml:space="preserve"> </w:t>
      </w:r>
      <w:r w:rsidRPr="004A7578">
        <w:rPr>
          <w:rFonts w:ascii="Verdana" w:hAnsi="Verdana"/>
          <w:sz w:val="18"/>
          <w:szCs w:val="18"/>
        </w:rPr>
        <w:t xml:space="preserve">– e-Zarządzanie Dokumentacją, oprogramowanie </w:t>
      </w:r>
      <w:r w:rsidRPr="004A7578">
        <w:rPr>
          <w:rFonts w:ascii="Verdana" w:hAnsi="Verdana" w:cstheme="majorHAnsi"/>
          <w:color w:val="auto"/>
          <w:sz w:val="18"/>
          <w:szCs w:val="18"/>
        </w:rPr>
        <w:t>umożliwiające prowadzenie rejestrów kancelaryjnych, w tym rejestru przesyłek wpływających, wychodzących dla przesyłek wpływających drogą elektroniczną oraz fizycznie do jednostki samorządu terytorialnego, zgodnie z wymaganiami Instrukcji Kancelaryjnej (Rozporządzenia Prezesa Rady Ministrów z dnia 18 stycznia 2011 r., w sprawie instrukcji kancelaryjnej, jednolitych rzeczowych wykazów akt oraz instrukcji w sprawie organizacji i zakresu działania archiwów zakładowych, Dz. U. 2011 nr 14 poz. 67).</w:t>
      </w:r>
    </w:p>
    <w:p w14:paraId="47BB9F78" w14:textId="77777777" w:rsidR="00C40E41" w:rsidRPr="004A7578" w:rsidRDefault="00C40E41" w:rsidP="00C40E41">
      <w:pPr>
        <w:rPr>
          <w:rFonts w:ascii="Verdana" w:hAnsi="Verdana" w:cstheme="majorHAnsi"/>
          <w:color w:val="auto"/>
          <w:sz w:val="18"/>
          <w:szCs w:val="18"/>
        </w:rPr>
      </w:pPr>
      <w:r w:rsidRPr="004A7578">
        <w:rPr>
          <w:rFonts w:ascii="Verdana" w:hAnsi="Verdana" w:cstheme="majorHAnsi"/>
          <w:b/>
          <w:bCs/>
          <w:color w:val="auto"/>
          <w:sz w:val="18"/>
          <w:szCs w:val="18"/>
        </w:rPr>
        <w:t>Formularz</w:t>
      </w:r>
      <w:r w:rsidRPr="004A7578">
        <w:rPr>
          <w:rFonts w:ascii="Verdana" w:hAnsi="Verdana" w:cstheme="majorHAnsi"/>
          <w:color w:val="auto"/>
          <w:sz w:val="18"/>
          <w:szCs w:val="18"/>
        </w:rPr>
        <w:t xml:space="preserve"> – Graficzny interfejs użytkownika wystawiany przez oprogramowanie służący do przygotowania wygenerowania dokumentu elektronicznego zgodnego z odpowiadającym mu wzorem dokumentu elektronicznego w rozumieniu przepisów rozporządzenia Prezesa Rady Ministrów z dnia 14 września 2011 r. w sprawie sporządzania i doręczania dokumentów elektronicznych oraz udostępniania formularzy, wzorów i kopii dokumentów elektronicznych (Dz.U. z 2018 r. poz. 180 z </w:t>
      </w:r>
      <w:proofErr w:type="spellStart"/>
      <w:r w:rsidRPr="004A7578">
        <w:rPr>
          <w:rFonts w:ascii="Verdana" w:hAnsi="Verdana" w:cstheme="majorHAnsi"/>
          <w:color w:val="auto"/>
          <w:sz w:val="18"/>
          <w:szCs w:val="18"/>
        </w:rPr>
        <w:t>późn</w:t>
      </w:r>
      <w:proofErr w:type="spellEnd"/>
      <w:r w:rsidRPr="004A7578">
        <w:rPr>
          <w:rFonts w:ascii="Verdana" w:hAnsi="Verdana" w:cstheme="majorHAnsi"/>
          <w:color w:val="auto"/>
          <w:sz w:val="18"/>
          <w:szCs w:val="18"/>
        </w:rPr>
        <w:t>. zm.).</w:t>
      </w:r>
    </w:p>
    <w:p w14:paraId="03E19F8E" w14:textId="77777777" w:rsidR="00C40E41" w:rsidRPr="004A7578" w:rsidRDefault="00C40E41" w:rsidP="00C40E41">
      <w:pPr>
        <w:widowControl w:val="0"/>
        <w:autoSpaceDE w:val="0"/>
        <w:autoSpaceDN w:val="0"/>
        <w:adjustRightInd w:val="0"/>
        <w:ind w:right="-36"/>
        <w:rPr>
          <w:rFonts w:ascii="Verdana" w:hAnsi="Verdana" w:cstheme="majorHAnsi"/>
          <w:color w:val="auto"/>
          <w:sz w:val="18"/>
          <w:szCs w:val="18"/>
        </w:rPr>
      </w:pPr>
      <w:r w:rsidRPr="004A7578">
        <w:rPr>
          <w:rFonts w:ascii="Verdana" w:hAnsi="Verdana" w:cstheme="majorHAnsi"/>
          <w:b/>
          <w:color w:val="auto"/>
          <w:w w:val="99"/>
          <w:sz w:val="18"/>
          <w:szCs w:val="18"/>
        </w:rPr>
        <w:t>Konto Firmowe (KF)</w:t>
      </w:r>
      <w:r w:rsidRPr="004A7578">
        <w:rPr>
          <w:rFonts w:ascii="Verdana" w:hAnsi="Verdana" w:cstheme="majorHAnsi"/>
          <w:color w:val="auto"/>
          <w:w w:val="99"/>
          <w:sz w:val="18"/>
          <w:szCs w:val="18"/>
        </w:rPr>
        <w:t xml:space="preserve"> </w:t>
      </w:r>
      <w:r w:rsidRPr="004A7578">
        <w:rPr>
          <w:rFonts w:ascii="Verdana" w:hAnsi="Verdana"/>
          <w:sz w:val="18"/>
          <w:szCs w:val="18"/>
        </w:rPr>
        <w:t xml:space="preserve">– Konto podmiotu niebędącego osobą fizyczną - sp. z o.o., S.A., sp. komandytowa, fundacja, stowarzyszenie oraz inne. </w:t>
      </w:r>
    </w:p>
    <w:p w14:paraId="01B2BFB7"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lastRenderedPageBreak/>
        <w:t>Krajowy Węzeł Tożsamości (KWT)</w:t>
      </w:r>
      <w:r w:rsidRPr="004A7578">
        <w:rPr>
          <w:rFonts w:ascii="Verdana" w:hAnsi="Verdana"/>
          <w:sz w:val="18"/>
          <w:szCs w:val="18"/>
        </w:rPr>
        <w:t xml:space="preserve"> – rozwiązanie umożliwiające uwierzytelnianie użytkownika systemu teleinformatycznego, korzystającego z usługi online, z wykorzystaniem środka identyfikacji elektronicznej wydanego w systemie identyfikacji elektronicznej przyłączonym do tego węzła bezpośrednio albo za pośrednictwem węzła transgranicznego.</w:t>
      </w:r>
    </w:p>
    <w:p w14:paraId="41717AA4"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Instrukcja obsługi</w:t>
      </w:r>
      <w:r w:rsidRPr="004A7578">
        <w:rPr>
          <w:rFonts w:ascii="Verdana" w:hAnsi="Verdana"/>
          <w:sz w:val="18"/>
          <w:szCs w:val="18"/>
        </w:rPr>
        <w:t xml:space="preserve"> – dokument zawierający zasady działania i obsługi Systemu e-Urząd oraz EZD.</w:t>
      </w:r>
    </w:p>
    <w:p w14:paraId="397AB109"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Kopia bezpieczeństwa systemu (BACKUP)</w:t>
      </w:r>
      <w:r w:rsidRPr="004A7578">
        <w:rPr>
          <w:rFonts w:ascii="Verdana" w:hAnsi="Verdana"/>
          <w:sz w:val="18"/>
          <w:szCs w:val="18"/>
        </w:rPr>
        <w:t xml:space="preserve"> – dane i pliki, które mają służyć do odtworzenia oryginalnych danych w przypadku ich utraty lub uszkodzenia.</w:t>
      </w:r>
    </w:p>
    <w:p w14:paraId="32E66D61"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Korzystanie</w:t>
      </w:r>
      <w:r w:rsidRPr="004A7578">
        <w:rPr>
          <w:rFonts w:ascii="Verdana" w:hAnsi="Verdana"/>
          <w:sz w:val="18"/>
          <w:szCs w:val="18"/>
        </w:rPr>
        <w:t xml:space="preserve"> – uzyskiwanie dostępu i używanie funkcjonalności Systemu e-Urząd oraz EZD.</w:t>
      </w:r>
    </w:p>
    <w:p w14:paraId="4CFEE42D"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 xml:space="preserve">Licencja </w:t>
      </w:r>
      <w:r w:rsidRPr="004A7578">
        <w:rPr>
          <w:rFonts w:ascii="Verdana" w:hAnsi="Verdana"/>
          <w:sz w:val="18"/>
          <w:szCs w:val="18"/>
        </w:rPr>
        <w:t>– uprawnienie udzielane przez Wykonawcę Zamawiający uprawniające do Korzystania z Systemu e-Urząd oraz EZD.</w:t>
      </w:r>
    </w:p>
    <w:p w14:paraId="69846631"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Oprogramowanie – rozumiane łącznie System e-Urząd oraz EZD</w:t>
      </w:r>
    </w:p>
    <w:p w14:paraId="17514975"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Naprawa</w:t>
      </w:r>
      <w:r w:rsidRPr="004A7578">
        <w:rPr>
          <w:rFonts w:ascii="Verdana" w:hAnsi="Verdana"/>
          <w:sz w:val="18"/>
          <w:szCs w:val="18"/>
        </w:rPr>
        <w:t xml:space="preserve"> – oznacza przywrócenie funkcjonowania Oprogramowania poprzez usunięcie Błędu (błędu krytycznego, błędu, usterki) i doprowadzenie Systemu e-Urząd lub EZD  do działania zgodnego ze sposobem funkcjonowania opisanym w instrukcji obsługi Systemu e-Urząd lub EZD.</w:t>
      </w:r>
    </w:p>
    <w:p w14:paraId="247BD74F"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Obejście</w:t>
      </w:r>
      <w:r w:rsidRPr="004A7578">
        <w:rPr>
          <w:rFonts w:ascii="Verdana" w:hAnsi="Verdana"/>
          <w:sz w:val="18"/>
          <w:szCs w:val="18"/>
        </w:rPr>
        <w:t xml:space="preserve"> – oznacza przywrócenie funkcjonowania Oprogramowania poprzez zminimalizowanie uciążliwości Błędu (błędu krytycznego, błędu, usterki). Obejście nie stanowi naprawy, jednak pozwala korzystać nieprzerwanie z wszystkich funkcjonalności Systemu e-Urząd i EZD.</w:t>
      </w:r>
    </w:p>
    <w:p w14:paraId="3DFFC851"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 xml:space="preserve">Portal </w:t>
      </w:r>
      <w:r w:rsidRPr="004A7578">
        <w:rPr>
          <w:rFonts w:ascii="Verdana" w:hAnsi="Verdana"/>
          <w:sz w:val="18"/>
          <w:szCs w:val="18"/>
        </w:rPr>
        <w:t>– System e-Urząd dostępny za pośrednictwem przeglądarki internetowej.</w:t>
      </w:r>
    </w:p>
    <w:p w14:paraId="18B4A45E"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Profil Zaufany (PZ)</w:t>
      </w:r>
      <w:r w:rsidRPr="004A7578">
        <w:rPr>
          <w:rFonts w:ascii="Verdana" w:hAnsi="Verdana"/>
          <w:sz w:val="18"/>
          <w:szCs w:val="18"/>
        </w:rPr>
        <w:t xml:space="preserve"> – zestaw informacji identyfikujących i opisujących podmiot lub osobę będącą użytkownikiem konta na </w:t>
      </w:r>
      <w:proofErr w:type="spellStart"/>
      <w:r w:rsidRPr="004A7578">
        <w:rPr>
          <w:rFonts w:ascii="Verdana" w:hAnsi="Verdana"/>
          <w:sz w:val="18"/>
          <w:szCs w:val="18"/>
        </w:rPr>
        <w:t>ePUAP</w:t>
      </w:r>
      <w:proofErr w:type="spellEnd"/>
      <w:r w:rsidRPr="004A7578">
        <w:rPr>
          <w:rFonts w:ascii="Verdana" w:hAnsi="Verdana"/>
          <w:sz w:val="18"/>
          <w:szCs w:val="18"/>
        </w:rPr>
        <w:t xml:space="preserve">, który został w wiarygodny sposób potwierdzony przez organ podmiotu określonego w art. 2 ustawy z dnia 17 lutego 2005 r. o informatyzacji działalności podmiotów realizujących zadania publiczne (Dz.U. z 2023 r. poz. 57). </w:t>
      </w:r>
    </w:p>
    <w:p w14:paraId="651274ED"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Podpis Zaufany</w:t>
      </w:r>
      <w:r w:rsidRPr="004A7578">
        <w:rPr>
          <w:rFonts w:ascii="Verdana" w:hAnsi="Verdana"/>
          <w:sz w:val="18"/>
          <w:szCs w:val="18"/>
        </w:rPr>
        <w:t xml:space="preserve"> – podpis elektroniczny, którego autentyczność i integralność są zapewniane przy użyciu pieczęci elektronicznej ministra właściwego do spraw informatyzacji. Podpis Zaufany zawiera dane identyfikujące osobę (imię, nazwisko oraz numer PESEL), ustalone na podstawie środka identyfikacji elektronicznej wydanego w systemie, o którym mowa w art. 20aa pkt 1 ustawy o informatyzacji działalności podmiotów realizujących zadania publiczne, identyfikator środka identyfikacji elektronicznej, przy użyciu którego został złożony oraz czas jego złożenia.</w:t>
      </w:r>
    </w:p>
    <w:p w14:paraId="101C8C94"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Protokół Odbioru</w:t>
      </w:r>
      <w:r w:rsidRPr="004A7578">
        <w:rPr>
          <w:rFonts w:ascii="Verdana" w:hAnsi="Verdana"/>
          <w:sz w:val="18"/>
          <w:szCs w:val="18"/>
        </w:rPr>
        <w:t xml:space="preserve"> – dokument potwierdzający wykonanie i zakończenie wdrożenia przedmiotu Umowy.</w:t>
      </w:r>
    </w:p>
    <w:p w14:paraId="3249D37F"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 xml:space="preserve">PUSH </w:t>
      </w:r>
      <w:r w:rsidRPr="004A7578">
        <w:rPr>
          <w:rFonts w:ascii="Verdana" w:hAnsi="Verdana"/>
          <w:sz w:val="18"/>
          <w:szCs w:val="18"/>
        </w:rPr>
        <w:t>– powiadomienie wyświetlane na urządzeniu mobilnym.</w:t>
      </w:r>
    </w:p>
    <w:p w14:paraId="55437EC9"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Specyfikacja techniczno-funkcjonalna</w:t>
      </w:r>
      <w:r w:rsidRPr="004A7578">
        <w:rPr>
          <w:rFonts w:ascii="Verdana" w:hAnsi="Verdana"/>
          <w:sz w:val="18"/>
          <w:szCs w:val="18"/>
        </w:rPr>
        <w:t xml:space="preserve"> – dokument ustalający wymagania techniczne oraz funkcjonalne, które powinien spełniać System e-Urząd oraz EZD.</w:t>
      </w:r>
    </w:p>
    <w:p w14:paraId="1963C215"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System teleinformatyczny e-Urząd</w:t>
      </w:r>
      <w:r w:rsidRPr="004A7578">
        <w:rPr>
          <w:rFonts w:ascii="Verdana" w:hAnsi="Verdana"/>
          <w:sz w:val="18"/>
          <w:szCs w:val="18"/>
        </w:rPr>
        <w:t xml:space="preserve">– rozwiązanie informatyczno-funkcjonalne dostępne za pośrednictwem przeglądarki internetowej lub aplikacji mobilnej, za pomocą którego Użytkownik  otrzymuje między innymi dostęp do swoich danych podatkowych i księgowych zgromadzonych w systemach informatycznych danego urzędu, możliwość wysłania dokumentów elektronicznych skierowanych do urzędu, opłacenia zobowiązania, umówienia wizyty w urzędzie oraz za pomocą którego ma możliwość otrzymania powiadomień o najważniejszych wydarzeniach lokalnych. </w:t>
      </w:r>
    </w:p>
    <w:p w14:paraId="23196A09"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System Dziedzinowy (SD)</w:t>
      </w:r>
      <w:r w:rsidRPr="004A7578">
        <w:rPr>
          <w:rFonts w:ascii="Verdana" w:hAnsi="Verdana"/>
          <w:sz w:val="18"/>
          <w:szCs w:val="18"/>
        </w:rPr>
        <w:t xml:space="preserve"> – zintegrowany system informatyczny dedykowany do obsługi działalności Urzędu do realizacji zadań związanych z ewidencjonowaniem i pobieraniem podatków i opłat lokalnych, z którego są wizualizowane dane Użytkowników. </w:t>
      </w:r>
    </w:p>
    <w:p w14:paraId="21059CE9"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System Transakcyjny</w:t>
      </w:r>
      <w:r w:rsidRPr="004A7578">
        <w:rPr>
          <w:rFonts w:ascii="Verdana" w:hAnsi="Verdana"/>
          <w:sz w:val="18"/>
          <w:szCs w:val="18"/>
        </w:rPr>
        <w:t xml:space="preserve"> – Usługa dostępna w Internecie umożliwiająca wykonanie płatności.</w:t>
      </w:r>
    </w:p>
    <w:p w14:paraId="6F614E9D"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UKF</w:t>
      </w:r>
      <w:r w:rsidRPr="004A7578">
        <w:rPr>
          <w:rFonts w:ascii="Verdana" w:hAnsi="Verdana"/>
          <w:sz w:val="18"/>
          <w:szCs w:val="18"/>
        </w:rPr>
        <w:t xml:space="preserve"> – Upoważnienie do Konta Firmowego.</w:t>
      </w:r>
    </w:p>
    <w:p w14:paraId="0311D12E"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UPD</w:t>
      </w:r>
      <w:r w:rsidRPr="004A7578">
        <w:rPr>
          <w:rFonts w:ascii="Verdana" w:hAnsi="Verdana"/>
          <w:sz w:val="18"/>
          <w:szCs w:val="18"/>
        </w:rPr>
        <w:t xml:space="preserve"> – Urzędowe Poświadczenie Dostarczenia.</w:t>
      </w:r>
    </w:p>
    <w:p w14:paraId="5D9273CD"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 xml:space="preserve">UPO </w:t>
      </w:r>
      <w:r w:rsidRPr="004A7578">
        <w:rPr>
          <w:rFonts w:ascii="Verdana" w:hAnsi="Verdana"/>
          <w:sz w:val="18"/>
          <w:szCs w:val="18"/>
        </w:rPr>
        <w:t>– Urzędowe Poświadczenie Odbioru.</w:t>
      </w:r>
    </w:p>
    <w:p w14:paraId="5671721D"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 xml:space="preserve">UPP </w:t>
      </w:r>
      <w:r w:rsidRPr="004A7578">
        <w:rPr>
          <w:rFonts w:ascii="Verdana" w:hAnsi="Verdana"/>
          <w:sz w:val="18"/>
          <w:szCs w:val="18"/>
        </w:rPr>
        <w:t>– Urzędowe Poświadczenie Przedłożenia.</w:t>
      </w:r>
    </w:p>
    <w:p w14:paraId="5933AFEE"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Użytkownik</w:t>
      </w:r>
      <w:r w:rsidRPr="004A7578">
        <w:rPr>
          <w:rFonts w:ascii="Verdana" w:hAnsi="Verdana"/>
          <w:sz w:val="18"/>
          <w:szCs w:val="18"/>
        </w:rPr>
        <w:t>– osoba fizyczna lub osoba prawna, którym Urząd udostępnia System e-Urząd celem Korzystania w zakresie określonym przez Zamawiającego i Użytkownika końcowego Systemu e-Urząd; Użytkownik końcowy Systemu e-Urząd nie posiada sublicencji do Systemu e-Urząd i nie jest uprawniony do dalszego udostępniania Systemu e-Urząd.</w:t>
      </w:r>
    </w:p>
    <w:p w14:paraId="2EF11ECB"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VPN</w:t>
      </w:r>
      <w:r w:rsidRPr="004A7578">
        <w:rPr>
          <w:rFonts w:ascii="Verdana" w:hAnsi="Verdana"/>
          <w:sz w:val="18"/>
          <w:szCs w:val="18"/>
        </w:rPr>
        <w:t xml:space="preserve">- Virtual </w:t>
      </w:r>
      <w:proofErr w:type="spellStart"/>
      <w:r w:rsidRPr="004A7578">
        <w:rPr>
          <w:rFonts w:ascii="Verdana" w:hAnsi="Verdana"/>
          <w:sz w:val="18"/>
          <w:szCs w:val="18"/>
        </w:rPr>
        <w:t>Private</w:t>
      </w:r>
      <w:proofErr w:type="spellEnd"/>
      <w:r w:rsidRPr="004A7578">
        <w:rPr>
          <w:rFonts w:ascii="Verdana" w:hAnsi="Verdana"/>
          <w:sz w:val="18"/>
          <w:szCs w:val="18"/>
        </w:rPr>
        <w:t xml:space="preserve"> Network, wirtualna sieć prywatna – tunel, przez który płynie ruch w ramach sieci prywatnej pomiędzy stronami za pośrednictwem publicznej sieci (takiej jak Internet) w taki sposób, że węzły tej sieci są przezroczyste dla przesyłanych w ten sposób pakietów.</w:t>
      </w:r>
    </w:p>
    <w:p w14:paraId="733729B6"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Wdrożenie</w:t>
      </w:r>
      <w:r w:rsidRPr="004A7578">
        <w:rPr>
          <w:rFonts w:ascii="Verdana" w:hAnsi="Verdana"/>
          <w:sz w:val="18"/>
          <w:szCs w:val="18"/>
        </w:rPr>
        <w:t xml:space="preserve"> – świadczenia Wykonawcy mające na celu wykonanie Systemu e-Urząd oraz EZD.</w:t>
      </w:r>
    </w:p>
    <w:p w14:paraId="26480E66" w14:textId="5CE574C5" w:rsidR="00C40E41" w:rsidRPr="004A7578" w:rsidRDefault="00C40E41" w:rsidP="004A7578">
      <w:pPr>
        <w:ind w:left="118" w:firstLine="0"/>
        <w:rPr>
          <w:rFonts w:ascii="Verdana" w:hAnsi="Verdana"/>
          <w:sz w:val="18"/>
          <w:szCs w:val="18"/>
        </w:rPr>
      </w:pPr>
      <w:r w:rsidRPr="00932E6A">
        <w:rPr>
          <w:rFonts w:ascii="Verdana" w:hAnsi="Verdana"/>
          <w:b/>
          <w:bCs/>
          <w:sz w:val="18"/>
          <w:szCs w:val="18"/>
        </w:rPr>
        <w:t>Wsparcie</w:t>
      </w:r>
      <w:r w:rsidRPr="00932E6A">
        <w:rPr>
          <w:rFonts w:ascii="Verdana" w:hAnsi="Verdana"/>
          <w:sz w:val="18"/>
          <w:szCs w:val="18"/>
        </w:rPr>
        <w:t xml:space="preserve"> – gwarantowana przez Wykonawcę i udzielana Zamawiający pomoc w eksploatacji oraz usuwaniu ewentualnych usterek Systemu e-Urząd</w:t>
      </w:r>
      <w:r w:rsidR="004A7578">
        <w:rPr>
          <w:rFonts w:ascii="Verdana" w:hAnsi="Verdana"/>
          <w:sz w:val="18"/>
          <w:szCs w:val="18"/>
        </w:rPr>
        <w:t xml:space="preserve"> w okresie gwarancji.</w:t>
      </w:r>
    </w:p>
    <w:p w14:paraId="355D2C75" w14:textId="77777777" w:rsidR="00C40E41" w:rsidRPr="004A7578" w:rsidRDefault="00C40E41" w:rsidP="004A7578">
      <w:pPr>
        <w:ind w:left="118" w:firstLine="0"/>
        <w:rPr>
          <w:rFonts w:ascii="Verdana" w:hAnsi="Verdana"/>
          <w:sz w:val="18"/>
          <w:szCs w:val="18"/>
        </w:rPr>
      </w:pPr>
      <w:r w:rsidRPr="004A7578">
        <w:rPr>
          <w:rFonts w:ascii="Verdana" w:hAnsi="Verdana"/>
          <w:b/>
          <w:bCs/>
          <w:sz w:val="18"/>
          <w:szCs w:val="18"/>
        </w:rPr>
        <w:t>Wzór dokumentu elektronicznego</w:t>
      </w:r>
      <w:r w:rsidRPr="004A7578">
        <w:rPr>
          <w:rFonts w:ascii="Verdana" w:hAnsi="Verdana"/>
          <w:sz w:val="18"/>
          <w:szCs w:val="18"/>
        </w:rPr>
        <w:t xml:space="preserve"> – Wzór pisma w formie Dokumentu Elektronicznego w rozumieniu Art.19 b) ustawy z dnia 17 lutego 2005r. o informatyzacji działalności podmiotów realizujących zadania publiczne (Dz.U. z 2023 r., poz. 57 </w:t>
      </w:r>
      <w:proofErr w:type="spellStart"/>
      <w:r w:rsidRPr="004A7578">
        <w:rPr>
          <w:rFonts w:ascii="Verdana" w:hAnsi="Verdana"/>
          <w:sz w:val="18"/>
          <w:szCs w:val="18"/>
        </w:rPr>
        <w:t>t.j</w:t>
      </w:r>
      <w:proofErr w:type="spellEnd"/>
      <w:r w:rsidRPr="004A7578">
        <w:rPr>
          <w:rFonts w:ascii="Verdana" w:hAnsi="Verdana"/>
          <w:sz w:val="18"/>
          <w:szCs w:val="18"/>
        </w:rPr>
        <w:t xml:space="preserve">.) oraz § 18 rozporządzenia Prezesa Rady Ministrów z dnia 14 września 2011 r. Rozporządzenie Prezesa Rady Ministrów z dnia 14 września 2011 </w:t>
      </w:r>
      <w:r w:rsidRPr="004A7578">
        <w:rPr>
          <w:rFonts w:ascii="Verdana" w:hAnsi="Verdana"/>
          <w:sz w:val="18"/>
          <w:szCs w:val="18"/>
        </w:rPr>
        <w:lastRenderedPageBreak/>
        <w:t>r. w sprawie sporządzania i doręczania dokumentów elektronicznych oraz udostępniania formularzy, wzorów i kopii dokumentów elektronicznych (Dz.U. z 2018 r. poz. 180 z poźn.zm.).</w:t>
      </w:r>
    </w:p>
    <w:p w14:paraId="3C86679D" w14:textId="718BD64E" w:rsidR="00C40E41" w:rsidRPr="004A7578" w:rsidRDefault="00C40E41" w:rsidP="004A7578">
      <w:pPr>
        <w:ind w:left="118" w:firstLine="0"/>
        <w:rPr>
          <w:rFonts w:ascii="Verdana" w:hAnsi="Verdana"/>
          <w:sz w:val="18"/>
          <w:szCs w:val="18"/>
        </w:rPr>
      </w:pPr>
      <w:r w:rsidRPr="004A7578">
        <w:rPr>
          <w:rFonts w:ascii="Verdana" w:hAnsi="Verdana"/>
          <w:b/>
          <w:bCs/>
          <w:sz w:val="18"/>
          <w:szCs w:val="18"/>
        </w:rPr>
        <w:t>XML</w:t>
      </w:r>
      <w:r w:rsidRPr="004A7578">
        <w:rPr>
          <w:rFonts w:ascii="Verdana" w:hAnsi="Verdana"/>
          <w:sz w:val="18"/>
          <w:szCs w:val="18"/>
        </w:rPr>
        <w:t xml:space="preserve"> – Format XML jest to obecnie powszechnie uznany standard publiczny, umożliwiający wymianę danych między różnymi systemami.</w:t>
      </w:r>
    </w:p>
    <w:p w14:paraId="46552C63" w14:textId="3BE43307" w:rsidR="00603E34" w:rsidRPr="004A7578" w:rsidRDefault="009913FB" w:rsidP="00FC1AC6">
      <w:pPr>
        <w:pStyle w:val="Nagwek1"/>
        <w:spacing w:line="360" w:lineRule="auto"/>
        <w:ind w:right="92"/>
        <w:rPr>
          <w:rFonts w:ascii="Verdana" w:hAnsi="Verdana"/>
          <w:color w:val="auto"/>
          <w:sz w:val="18"/>
          <w:szCs w:val="18"/>
        </w:rPr>
      </w:pPr>
      <w:r w:rsidRPr="004A7578">
        <w:rPr>
          <w:rFonts w:ascii="Verdana" w:hAnsi="Verdana"/>
          <w:color w:val="auto"/>
          <w:sz w:val="18"/>
          <w:szCs w:val="18"/>
        </w:rPr>
        <w:t xml:space="preserve">§ 1 </w:t>
      </w:r>
    </w:p>
    <w:p w14:paraId="671F3B99" w14:textId="15FE96AC" w:rsidR="009E3A7F" w:rsidRPr="004A7578" w:rsidRDefault="009E3A7F" w:rsidP="009E3A7F">
      <w:pPr>
        <w:jc w:val="center"/>
        <w:rPr>
          <w:rFonts w:ascii="Verdana" w:hAnsi="Verdana"/>
          <w:color w:val="auto"/>
          <w:sz w:val="18"/>
          <w:szCs w:val="18"/>
        </w:rPr>
      </w:pPr>
      <w:r w:rsidRPr="004A7578">
        <w:rPr>
          <w:rFonts w:ascii="Verdana" w:hAnsi="Verdana"/>
          <w:color w:val="auto"/>
          <w:sz w:val="18"/>
          <w:szCs w:val="18"/>
        </w:rPr>
        <w:t>Przedmiot umowy</w:t>
      </w:r>
    </w:p>
    <w:p w14:paraId="7034F1CE" w14:textId="68F0FFA7" w:rsidR="00FC27C7" w:rsidRPr="004A7578" w:rsidRDefault="00302933" w:rsidP="00FC27C7">
      <w:pPr>
        <w:widowControl w:val="0"/>
        <w:numPr>
          <w:ilvl w:val="0"/>
          <w:numId w:val="1"/>
        </w:numPr>
        <w:tabs>
          <w:tab w:val="left" w:pos="284"/>
        </w:tabs>
        <w:autoSpaceDE w:val="0"/>
        <w:snapToGrid w:val="0"/>
        <w:spacing w:after="0" w:line="360" w:lineRule="auto"/>
        <w:ind w:right="6" w:hanging="264"/>
        <w:rPr>
          <w:rFonts w:ascii="Verdana" w:hAnsi="Verdana"/>
          <w:b/>
          <w:bCs/>
          <w:color w:val="auto"/>
          <w:sz w:val="18"/>
          <w:szCs w:val="18"/>
        </w:rPr>
      </w:pPr>
      <w:r w:rsidRPr="004A7578">
        <w:rPr>
          <w:rFonts w:ascii="Verdana" w:hAnsi="Verdana"/>
          <w:color w:val="auto"/>
          <w:sz w:val="18"/>
          <w:szCs w:val="18"/>
        </w:rPr>
        <w:t xml:space="preserve">Na podstawie </w:t>
      </w:r>
      <w:r w:rsidR="004F17C8">
        <w:rPr>
          <w:rFonts w:ascii="Verdana" w:hAnsi="Verdana"/>
          <w:color w:val="auto"/>
          <w:sz w:val="18"/>
          <w:szCs w:val="18"/>
        </w:rPr>
        <w:t xml:space="preserve">wyłączenia przedmiotowego wynikającego z </w:t>
      </w:r>
      <w:r w:rsidRPr="004A7578">
        <w:rPr>
          <w:rFonts w:ascii="Verdana" w:hAnsi="Verdana"/>
          <w:color w:val="auto"/>
          <w:sz w:val="18"/>
          <w:szCs w:val="18"/>
        </w:rPr>
        <w:t>art. 2 ust. 1 pkt 1 ustawy z dnia 11</w:t>
      </w:r>
      <w:r w:rsidR="004F17C8">
        <w:rPr>
          <w:rFonts w:ascii="Verdana" w:hAnsi="Verdana"/>
          <w:color w:val="auto"/>
          <w:sz w:val="18"/>
          <w:szCs w:val="18"/>
        </w:rPr>
        <w:t> </w:t>
      </w:r>
      <w:r w:rsidRPr="004A7578">
        <w:rPr>
          <w:rFonts w:ascii="Verdana" w:hAnsi="Verdana"/>
          <w:color w:val="auto"/>
          <w:sz w:val="18"/>
          <w:szCs w:val="18"/>
        </w:rPr>
        <w:t>września 2019 r. Prawo zamówień publicznych  (Dz.U. z 2022r., poz. 1710 z późn. zm.) i</w:t>
      </w:r>
      <w:r w:rsidR="004F17C8">
        <w:rPr>
          <w:rFonts w:ascii="Verdana" w:hAnsi="Verdana"/>
          <w:color w:val="auto"/>
          <w:sz w:val="18"/>
          <w:szCs w:val="18"/>
        </w:rPr>
        <w:t xml:space="preserve">  </w:t>
      </w:r>
      <w:r w:rsidRPr="004A7578">
        <w:rPr>
          <w:rFonts w:ascii="Verdana" w:hAnsi="Verdana"/>
          <w:color w:val="auto"/>
          <w:sz w:val="18"/>
          <w:szCs w:val="18"/>
        </w:rPr>
        <w:t>wyboru oferty  złożonej w dniu ………...</w:t>
      </w:r>
      <w:r w:rsidRPr="004A7578">
        <w:rPr>
          <w:rFonts w:ascii="Verdana" w:hAnsi="Verdana"/>
          <w:bCs/>
          <w:color w:val="auto"/>
          <w:sz w:val="18"/>
          <w:szCs w:val="18"/>
        </w:rPr>
        <w:t>2023 r.</w:t>
      </w:r>
      <w:r w:rsidRPr="004A7578">
        <w:rPr>
          <w:rFonts w:ascii="Verdana" w:hAnsi="Verdana"/>
          <w:color w:val="auto"/>
          <w:sz w:val="18"/>
          <w:szCs w:val="18"/>
        </w:rPr>
        <w:t xml:space="preserve"> Zamawiający zleca, a Wykonawca przyjmuje do wykonania zadanie pn.: </w:t>
      </w:r>
      <w:r w:rsidR="00FC27C7" w:rsidRPr="004A7578">
        <w:rPr>
          <w:rFonts w:ascii="Verdana" w:hAnsi="Verdana"/>
          <w:b/>
          <w:bCs/>
          <w:color w:val="auto"/>
          <w:sz w:val="18"/>
          <w:szCs w:val="18"/>
        </w:rPr>
        <w:t>„Rozbudowa i poszerzenie funkcjonalności systemu teleinformatycznego o kolejne moduły”.</w:t>
      </w:r>
      <w:r w:rsidR="00FC27C7" w:rsidRPr="004A7578">
        <w:rPr>
          <w:rFonts w:ascii="Verdana" w:hAnsi="Verdana"/>
          <w:b/>
          <w:color w:val="auto"/>
          <w:sz w:val="18"/>
          <w:szCs w:val="18"/>
        </w:rPr>
        <w:t xml:space="preserve"> </w:t>
      </w:r>
    </w:p>
    <w:p w14:paraId="7D174072" w14:textId="5C0A49A8" w:rsidR="00302933" w:rsidRPr="004A7578" w:rsidRDefault="004A7578" w:rsidP="00FC1AC6">
      <w:pPr>
        <w:widowControl w:val="0"/>
        <w:numPr>
          <w:ilvl w:val="0"/>
          <w:numId w:val="1"/>
        </w:numPr>
        <w:tabs>
          <w:tab w:val="left" w:pos="284"/>
        </w:tabs>
        <w:autoSpaceDE w:val="0"/>
        <w:snapToGrid w:val="0"/>
        <w:spacing w:after="0" w:line="360" w:lineRule="auto"/>
        <w:ind w:right="6" w:hanging="264"/>
        <w:rPr>
          <w:rFonts w:ascii="Verdana" w:hAnsi="Verdana"/>
          <w:color w:val="auto"/>
          <w:sz w:val="18"/>
          <w:szCs w:val="18"/>
        </w:rPr>
      </w:pPr>
      <w:r>
        <w:rPr>
          <w:rFonts w:ascii="Verdana" w:hAnsi="Verdana" w:cs="Verdana"/>
          <w:color w:val="auto"/>
          <w:sz w:val="18"/>
          <w:szCs w:val="18"/>
        </w:rPr>
        <w:t>O</w:t>
      </w:r>
      <w:r w:rsidR="00302933" w:rsidRPr="004A7578">
        <w:rPr>
          <w:rFonts w:ascii="Verdana" w:hAnsi="Verdana" w:cs="Verdana"/>
          <w:color w:val="auto"/>
          <w:sz w:val="18"/>
          <w:szCs w:val="18"/>
        </w:rPr>
        <w:t xml:space="preserve">pis przedmiotu zamówienia określa Szczegółowy opis przedmiotu zamówienia oraz oferta Wykonawcy, stanowiące odpowiednio </w:t>
      </w:r>
      <w:r w:rsidR="00302933" w:rsidRPr="00932E6A">
        <w:rPr>
          <w:rFonts w:ascii="Verdana" w:hAnsi="Verdana" w:cs="Verdana"/>
          <w:color w:val="auto"/>
          <w:sz w:val="18"/>
          <w:szCs w:val="18"/>
        </w:rPr>
        <w:t xml:space="preserve">Załączniki nr </w:t>
      </w:r>
      <w:r w:rsidR="003C3760" w:rsidRPr="00932E6A">
        <w:rPr>
          <w:rFonts w:ascii="Verdana" w:hAnsi="Verdana" w:cs="Verdana"/>
          <w:color w:val="auto"/>
          <w:sz w:val="18"/>
          <w:szCs w:val="18"/>
        </w:rPr>
        <w:t>5</w:t>
      </w:r>
      <w:r w:rsidR="00302933" w:rsidRPr="00932E6A">
        <w:rPr>
          <w:rFonts w:ascii="Verdana" w:hAnsi="Verdana" w:cs="Verdana"/>
          <w:color w:val="auto"/>
          <w:sz w:val="18"/>
          <w:szCs w:val="18"/>
        </w:rPr>
        <w:t xml:space="preserve"> i </w:t>
      </w:r>
      <w:r w:rsidR="003C3760" w:rsidRPr="00932E6A">
        <w:rPr>
          <w:rFonts w:ascii="Verdana" w:hAnsi="Verdana" w:cs="Verdana"/>
          <w:color w:val="auto"/>
          <w:sz w:val="18"/>
          <w:szCs w:val="18"/>
        </w:rPr>
        <w:t>6</w:t>
      </w:r>
      <w:r w:rsidR="00302933" w:rsidRPr="004A7578">
        <w:rPr>
          <w:rFonts w:ascii="Verdana" w:hAnsi="Verdana" w:cs="Verdana"/>
          <w:color w:val="auto"/>
          <w:sz w:val="18"/>
          <w:szCs w:val="18"/>
        </w:rPr>
        <w:t xml:space="preserve"> do niniejszej umowy.</w:t>
      </w:r>
    </w:p>
    <w:p w14:paraId="001057F2" w14:textId="1C05194B" w:rsidR="00302933" w:rsidRPr="004A7578" w:rsidRDefault="00302933" w:rsidP="00FC1AC6">
      <w:pPr>
        <w:pStyle w:val="Akapitzlist"/>
        <w:widowControl w:val="0"/>
        <w:numPr>
          <w:ilvl w:val="0"/>
          <w:numId w:val="1"/>
        </w:numPr>
        <w:tabs>
          <w:tab w:val="left" w:pos="284"/>
        </w:tabs>
        <w:autoSpaceDE w:val="0"/>
        <w:snapToGrid w:val="0"/>
        <w:spacing w:after="0" w:line="360" w:lineRule="auto"/>
        <w:ind w:right="6" w:hanging="264"/>
        <w:jc w:val="both"/>
        <w:rPr>
          <w:rFonts w:ascii="Verdana" w:hAnsi="Verdana"/>
          <w:sz w:val="18"/>
          <w:szCs w:val="18"/>
        </w:rPr>
      </w:pPr>
      <w:r w:rsidRPr="004A7578">
        <w:rPr>
          <w:rFonts w:ascii="Verdana" w:hAnsi="Verdana"/>
          <w:sz w:val="18"/>
          <w:szCs w:val="18"/>
        </w:rPr>
        <w:t xml:space="preserve">Wykonawca oświadcza, że </w:t>
      </w:r>
      <w:r w:rsidRPr="004A7578">
        <w:rPr>
          <w:rFonts w:ascii="Verdana" w:hAnsi="Verdana"/>
          <w:bCs/>
          <w:sz w:val="18"/>
          <w:szCs w:val="18"/>
        </w:rPr>
        <w:t xml:space="preserve">zapoznał się ze </w:t>
      </w:r>
      <w:r w:rsidR="00494959" w:rsidRPr="004A7578">
        <w:rPr>
          <w:rFonts w:ascii="Verdana" w:hAnsi="Verdana"/>
          <w:bCs/>
          <w:sz w:val="18"/>
          <w:szCs w:val="18"/>
        </w:rPr>
        <w:t xml:space="preserve">Szczegółowym opisem przedmiotu zamówienia </w:t>
      </w:r>
      <w:r w:rsidRPr="004A7578">
        <w:rPr>
          <w:rFonts w:ascii="Verdana" w:hAnsi="Verdana"/>
          <w:bCs/>
          <w:sz w:val="18"/>
          <w:szCs w:val="18"/>
        </w:rPr>
        <w:t>oraz, że znane mu są warunki wykonania zamówienia i nie zgłasza w tym zakresie jakichkolwiek uwag.</w:t>
      </w:r>
    </w:p>
    <w:p w14:paraId="0E0A7C37" w14:textId="77777777" w:rsidR="00302933" w:rsidRPr="004A7578" w:rsidRDefault="00302933" w:rsidP="00FC1AC6">
      <w:pPr>
        <w:pStyle w:val="Akapitzlist"/>
        <w:widowControl w:val="0"/>
        <w:numPr>
          <w:ilvl w:val="0"/>
          <w:numId w:val="1"/>
        </w:numPr>
        <w:tabs>
          <w:tab w:val="left" w:pos="284"/>
        </w:tabs>
        <w:autoSpaceDE w:val="0"/>
        <w:snapToGrid w:val="0"/>
        <w:spacing w:after="0" w:line="360" w:lineRule="auto"/>
        <w:ind w:right="6" w:hanging="264"/>
        <w:jc w:val="both"/>
        <w:rPr>
          <w:rFonts w:ascii="Verdana" w:hAnsi="Verdana"/>
          <w:sz w:val="18"/>
          <w:szCs w:val="18"/>
        </w:rPr>
      </w:pPr>
      <w:r w:rsidRPr="004A7578">
        <w:rPr>
          <w:rFonts w:ascii="Verdana" w:hAnsi="Verdana"/>
          <w:sz w:val="18"/>
          <w:szCs w:val="18"/>
        </w:rPr>
        <w:t>Wykonawca oświadcza, iż dysponuje odpowiednim potencjałem techniczno-organizacyjnym, kadrowym, finansowym oraz uprawnieniami, wiedzą i doświadczeniem niezbędnym do wykonania przedmiotu zamówienia.</w:t>
      </w:r>
    </w:p>
    <w:p w14:paraId="434BFE48" w14:textId="40EEC016" w:rsidR="00302933" w:rsidRPr="004A7578" w:rsidRDefault="00302933" w:rsidP="00FC1AC6">
      <w:pPr>
        <w:pStyle w:val="Akapitzlist"/>
        <w:widowControl w:val="0"/>
        <w:numPr>
          <w:ilvl w:val="0"/>
          <w:numId w:val="1"/>
        </w:numPr>
        <w:tabs>
          <w:tab w:val="left" w:pos="284"/>
        </w:tabs>
        <w:autoSpaceDE w:val="0"/>
        <w:snapToGrid w:val="0"/>
        <w:spacing w:after="0" w:line="360" w:lineRule="auto"/>
        <w:ind w:right="6" w:hanging="264"/>
        <w:jc w:val="both"/>
        <w:rPr>
          <w:rFonts w:ascii="Verdana" w:hAnsi="Verdana"/>
          <w:sz w:val="18"/>
          <w:szCs w:val="18"/>
        </w:rPr>
      </w:pPr>
      <w:r w:rsidRPr="004A7578">
        <w:rPr>
          <w:rFonts w:ascii="Verdana" w:hAnsi="Verdana"/>
          <w:sz w:val="18"/>
          <w:szCs w:val="18"/>
        </w:rPr>
        <w:t xml:space="preserve">Termin wykonania przedmiotu zamówienia (umowy): </w:t>
      </w:r>
      <w:r w:rsidRPr="004A7578">
        <w:rPr>
          <w:rFonts w:ascii="Verdana" w:hAnsi="Verdana"/>
          <w:b/>
          <w:bCs/>
          <w:sz w:val="18"/>
          <w:szCs w:val="18"/>
        </w:rPr>
        <w:t xml:space="preserve">do </w:t>
      </w:r>
      <w:r w:rsidR="00494959" w:rsidRPr="004A7578">
        <w:rPr>
          <w:rFonts w:ascii="Verdana" w:hAnsi="Verdana"/>
          <w:b/>
          <w:bCs/>
          <w:sz w:val="18"/>
          <w:szCs w:val="18"/>
        </w:rPr>
        <w:t xml:space="preserve">2 miesięcy </w:t>
      </w:r>
      <w:r w:rsidRPr="004A7578">
        <w:rPr>
          <w:rFonts w:ascii="Verdana" w:hAnsi="Verdana"/>
          <w:b/>
          <w:bCs/>
          <w:sz w:val="18"/>
          <w:szCs w:val="18"/>
        </w:rPr>
        <w:t>od dnia podpisania umowy.</w:t>
      </w:r>
    </w:p>
    <w:p w14:paraId="68FB5BF2" w14:textId="1B94A154" w:rsidR="00603E34" w:rsidRPr="004A7578" w:rsidRDefault="00302933" w:rsidP="009E3A7F">
      <w:pPr>
        <w:pStyle w:val="Akapitzlist"/>
        <w:widowControl w:val="0"/>
        <w:numPr>
          <w:ilvl w:val="0"/>
          <w:numId w:val="1"/>
        </w:numPr>
        <w:tabs>
          <w:tab w:val="left" w:pos="284"/>
        </w:tabs>
        <w:autoSpaceDE w:val="0"/>
        <w:snapToGrid w:val="0"/>
        <w:spacing w:after="0" w:line="360" w:lineRule="auto"/>
        <w:ind w:right="6" w:hanging="264"/>
        <w:jc w:val="both"/>
        <w:rPr>
          <w:rFonts w:ascii="Verdana" w:hAnsi="Verdana"/>
          <w:sz w:val="18"/>
          <w:szCs w:val="18"/>
        </w:rPr>
      </w:pPr>
      <w:r w:rsidRPr="004A7578">
        <w:rPr>
          <w:rFonts w:ascii="Verdana" w:hAnsi="Verdana"/>
          <w:sz w:val="18"/>
          <w:szCs w:val="18"/>
        </w:rPr>
        <w:t>Przez termin wykonania całości przedmiotu zamówienia (umowy) uznaje się datę podpisania bezusterkowego protokołu odbioru - po spełnieniu warunków określonych w § 4 umowy.</w:t>
      </w:r>
    </w:p>
    <w:p w14:paraId="0E0333BA" w14:textId="77777777" w:rsidR="00603E34" w:rsidRPr="004A7578" w:rsidRDefault="009913FB" w:rsidP="00FC1AC6">
      <w:pPr>
        <w:pStyle w:val="Nagwek1"/>
        <w:spacing w:line="360" w:lineRule="auto"/>
        <w:ind w:right="91"/>
        <w:rPr>
          <w:rFonts w:ascii="Verdana" w:hAnsi="Verdana"/>
          <w:color w:val="auto"/>
          <w:sz w:val="18"/>
          <w:szCs w:val="18"/>
        </w:rPr>
      </w:pPr>
      <w:r w:rsidRPr="004A7578">
        <w:rPr>
          <w:rFonts w:ascii="Verdana" w:hAnsi="Verdana"/>
          <w:color w:val="auto"/>
          <w:sz w:val="18"/>
          <w:szCs w:val="18"/>
        </w:rPr>
        <w:t xml:space="preserve">§ 2 </w:t>
      </w:r>
    </w:p>
    <w:p w14:paraId="2AD4A474" w14:textId="271F6990" w:rsidR="00525DE7" w:rsidRPr="004A7578" w:rsidRDefault="00525DE7" w:rsidP="00525DE7">
      <w:pPr>
        <w:jc w:val="center"/>
        <w:rPr>
          <w:rFonts w:ascii="Verdana" w:hAnsi="Verdana"/>
          <w:color w:val="auto"/>
          <w:sz w:val="18"/>
          <w:szCs w:val="18"/>
        </w:rPr>
      </w:pPr>
      <w:r w:rsidRPr="004A7578">
        <w:rPr>
          <w:rFonts w:ascii="Verdana" w:hAnsi="Verdana"/>
          <w:color w:val="auto"/>
          <w:sz w:val="18"/>
          <w:szCs w:val="18"/>
        </w:rPr>
        <w:t>Przedmiot umowy</w:t>
      </w:r>
    </w:p>
    <w:p w14:paraId="1D60D6C3" w14:textId="7228012B" w:rsidR="009E3A7F" w:rsidRPr="004A7578" w:rsidRDefault="009E3A7F" w:rsidP="00525DE7">
      <w:pPr>
        <w:pStyle w:val="Akapitzlist"/>
        <w:widowControl w:val="0"/>
        <w:numPr>
          <w:ilvl w:val="0"/>
          <w:numId w:val="42"/>
        </w:numPr>
        <w:tabs>
          <w:tab w:val="left" w:pos="284"/>
        </w:tabs>
        <w:autoSpaceDE w:val="0"/>
        <w:snapToGrid w:val="0"/>
        <w:spacing w:after="0" w:line="360" w:lineRule="auto"/>
        <w:ind w:left="284" w:right="6" w:hanging="284"/>
        <w:jc w:val="both"/>
        <w:rPr>
          <w:rFonts w:ascii="Verdana" w:hAnsi="Verdana"/>
          <w:sz w:val="18"/>
          <w:szCs w:val="18"/>
        </w:rPr>
      </w:pPr>
      <w:r w:rsidRPr="004A7578">
        <w:rPr>
          <w:rFonts w:ascii="Verdana" w:hAnsi="Verdana" w:cstheme="majorHAnsi"/>
          <w:bCs/>
          <w:sz w:val="18"/>
          <w:szCs w:val="18"/>
        </w:rPr>
        <w:t>Przedmiotem umowy jest</w:t>
      </w:r>
      <w:r w:rsidR="004A7578">
        <w:rPr>
          <w:rFonts w:ascii="Verdana" w:hAnsi="Verdana" w:cstheme="majorHAnsi"/>
          <w:bCs/>
          <w:sz w:val="18"/>
          <w:szCs w:val="18"/>
        </w:rPr>
        <w:t>:</w:t>
      </w:r>
    </w:p>
    <w:p w14:paraId="271BAA64" w14:textId="3CF768AC" w:rsidR="009E3A7F" w:rsidRPr="004A7578" w:rsidRDefault="009E3A7F" w:rsidP="009E3A7F">
      <w:pPr>
        <w:pStyle w:val="Nagwek1"/>
        <w:keepNext w:val="0"/>
        <w:keepLines w:val="0"/>
        <w:widowControl w:val="0"/>
        <w:numPr>
          <w:ilvl w:val="1"/>
          <w:numId w:val="41"/>
        </w:numPr>
        <w:spacing w:after="0" w:line="300" w:lineRule="auto"/>
        <w:ind w:right="0"/>
        <w:jc w:val="both"/>
        <w:textAlignment w:val="baseline"/>
        <w:rPr>
          <w:rFonts w:ascii="Verdana" w:hAnsi="Verdana" w:cstheme="majorHAnsi"/>
          <w:b w:val="0"/>
          <w:bCs/>
          <w:color w:val="auto"/>
          <w:sz w:val="18"/>
          <w:szCs w:val="18"/>
        </w:rPr>
      </w:pPr>
      <w:r w:rsidRPr="004A7578">
        <w:rPr>
          <w:rFonts w:ascii="Verdana" w:hAnsi="Verdana" w:cstheme="majorHAnsi"/>
          <w:b w:val="0"/>
          <w:bCs/>
          <w:color w:val="auto"/>
          <w:sz w:val="18"/>
          <w:szCs w:val="18"/>
        </w:rPr>
        <w:t xml:space="preserve">Rozbudowa i poszerzenie funkcjonalności systemu teleinformatycznego </w:t>
      </w:r>
      <w:r w:rsidR="004A7578">
        <w:rPr>
          <w:rFonts w:ascii="Verdana" w:hAnsi="Verdana" w:cstheme="majorHAnsi"/>
          <w:b w:val="0"/>
          <w:bCs/>
          <w:color w:val="auto"/>
          <w:sz w:val="18"/>
          <w:szCs w:val="18"/>
        </w:rPr>
        <w:t xml:space="preserve">o </w:t>
      </w:r>
      <w:r w:rsidRPr="004A7578">
        <w:rPr>
          <w:rFonts w:ascii="Verdana" w:hAnsi="Verdana" w:cstheme="majorHAnsi"/>
          <w:b w:val="0"/>
          <w:bCs/>
          <w:color w:val="auto"/>
          <w:sz w:val="18"/>
          <w:szCs w:val="18"/>
        </w:rPr>
        <w:t xml:space="preserve">kolejne moduły, udostępnionego za pośrednictwem portalu oraz aplikacji mobilnej, według Szczegółowego opisu przedmiotu zamówienia będącego Załącznikiem nr </w:t>
      </w:r>
      <w:r w:rsidR="003C3760" w:rsidRPr="004A7578">
        <w:rPr>
          <w:rFonts w:ascii="Verdana" w:hAnsi="Verdana" w:cstheme="majorHAnsi"/>
          <w:b w:val="0"/>
          <w:bCs/>
          <w:color w:val="auto"/>
          <w:sz w:val="18"/>
          <w:szCs w:val="18"/>
        </w:rPr>
        <w:t>5</w:t>
      </w:r>
      <w:r w:rsidRPr="004A7578">
        <w:rPr>
          <w:rFonts w:ascii="Verdana" w:hAnsi="Verdana" w:cstheme="majorHAnsi"/>
          <w:b w:val="0"/>
          <w:bCs/>
          <w:color w:val="auto"/>
          <w:sz w:val="18"/>
          <w:szCs w:val="18"/>
        </w:rPr>
        <w:t xml:space="preserve"> do Zapytania. </w:t>
      </w:r>
    </w:p>
    <w:p w14:paraId="6B6496F7" w14:textId="664F7F3A" w:rsidR="009E3A7F" w:rsidRPr="00932E6A" w:rsidRDefault="009E3A7F" w:rsidP="009E3A7F">
      <w:pPr>
        <w:pStyle w:val="Nagwek1"/>
        <w:keepNext w:val="0"/>
        <w:keepLines w:val="0"/>
        <w:widowControl w:val="0"/>
        <w:numPr>
          <w:ilvl w:val="1"/>
          <w:numId w:val="41"/>
        </w:numPr>
        <w:spacing w:after="0" w:line="300" w:lineRule="auto"/>
        <w:ind w:right="0"/>
        <w:jc w:val="both"/>
        <w:textAlignment w:val="baseline"/>
        <w:rPr>
          <w:rFonts w:ascii="Verdana" w:hAnsi="Verdana" w:cstheme="majorHAnsi"/>
          <w:b w:val="0"/>
          <w:bCs/>
          <w:color w:val="auto"/>
          <w:sz w:val="18"/>
          <w:szCs w:val="18"/>
        </w:rPr>
      </w:pPr>
      <w:r w:rsidRPr="00932E6A">
        <w:rPr>
          <w:rFonts w:ascii="Verdana" w:hAnsi="Verdana" w:cstheme="majorHAnsi"/>
          <w:b w:val="0"/>
          <w:bCs/>
          <w:color w:val="auto"/>
          <w:sz w:val="18"/>
          <w:szCs w:val="18"/>
        </w:rPr>
        <w:t xml:space="preserve">Rozbudowa EZD według Szczegółowego opisu przedmiotu zamówienia stanowiącego Załącznik nr </w:t>
      </w:r>
      <w:r w:rsidR="003C3760" w:rsidRPr="00932E6A">
        <w:rPr>
          <w:rFonts w:ascii="Verdana" w:hAnsi="Verdana" w:cstheme="majorHAnsi"/>
          <w:b w:val="0"/>
          <w:bCs/>
          <w:color w:val="auto"/>
          <w:sz w:val="18"/>
          <w:szCs w:val="18"/>
        </w:rPr>
        <w:t>5</w:t>
      </w:r>
      <w:r w:rsidRPr="00932E6A">
        <w:rPr>
          <w:rFonts w:ascii="Verdana" w:hAnsi="Verdana" w:cstheme="majorHAnsi"/>
          <w:b w:val="0"/>
          <w:bCs/>
          <w:color w:val="auto"/>
          <w:sz w:val="18"/>
          <w:szCs w:val="18"/>
        </w:rPr>
        <w:t xml:space="preserve"> do Zapytania,</w:t>
      </w:r>
    </w:p>
    <w:p w14:paraId="66D62788" w14:textId="7C66CEC8" w:rsidR="009E3A7F" w:rsidRPr="004A7578" w:rsidRDefault="009E3A7F" w:rsidP="004A7578">
      <w:pPr>
        <w:pStyle w:val="Nagwek1"/>
        <w:keepNext w:val="0"/>
        <w:keepLines w:val="0"/>
        <w:widowControl w:val="0"/>
        <w:numPr>
          <w:ilvl w:val="1"/>
          <w:numId w:val="41"/>
        </w:numPr>
        <w:spacing w:after="0" w:line="300" w:lineRule="auto"/>
        <w:ind w:right="0"/>
        <w:jc w:val="both"/>
        <w:textAlignment w:val="baseline"/>
        <w:rPr>
          <w:rFonts w:ascii="Verdana" w:hAnsi="Verdana" w:cstheme="majorHAnsi"/>
          <w:b w:val="0"/>
          <w:bCs/>
          <w:color w:val="auto"/>
          <w:sz w:val="18"/>
          <w:szCs w:val="18"/>
        </w:rPr>
      </w:pPr>
      <w:r w:rsidRPr="004A7578">
        <w:rPr>
          <w:rFonts w:ascii="Verdana" w:hAnsi="Verdana" w:cstheme="majorHAnsi"/>
          <w:b w:val="0"/>
          <w:bCs/>
          <w:color w:val="auto"/>
          <w:sz w:val="18"/>
          <w:szCs w:val="18"/>
        </w:rPr>
        <w:t>Udzielenie licencji</w:t>
      </w:r>
      <w:r w:rsidR="004A7578">
        <w:rPr>
          <w:rFonts w:ascii="Verdana" w:hAnsi="Verdana" w:cstheme="majorHAnsi"/>
          <w:b w:val="0"/>
          <w:bCs/>
          <w:color w:val="auto"/>
          <w:sz w:val="18"/>
          <w:szCs w:val="18"/>
        </w:rPr>
        <w:t xml:space="preserve"> dla </w:t>
      </w:r>
      <w:r w:rsidRPr="004A7578">
        <w:rPr>
          <w:rFonts w:ascii="Verdana" w:hAnsi="Verdana" w:cstheme="majorHAnsi"/>
          <w:b w:val="0"/>
          <w:bCs/>
          <w:color w:val="auto"/>
          <w:sz w:val="18"/>
          <w:szCs w:val="18"/>
        </w:rPr>
        <w:t>Aplikacji mobiln</w:t>
      </w:r>
      <w:r w:rsidR="004A7578">
        <w:rPr>
          <w:rFonts w:ascii="Verdana" w:hAnsi="Verdana" w:cstheme="majorHAnsi"/>
          <w:b w:val="0"/>
          <w:bCs/>
          <w:color w:val="auto"/>
          <w:sz w:val="18"/>
          <w:szCs w:val="18"/>
        </w:rPr>
        <w:t>ej</w:t>
      </w:r>
      <w:r w:rsidRPr="004A7578">
        <w:rPr>
          <w:rFonts w:ascii="Verdana" w:hAnsi="Verdana" w:cstheme="majorHAnsi"/>
          <w:b w:val="0"/>
          <w:bCs/>
          <w:color w:val="auto"/>
          <w:sz w:val="18"/>
          <w:szCs w:val="18"/>
        </w:rPr>
        <w:t xml:space="preserve"> na czas nieokreślony,</w:t>
      </w:r>
    </w:p>
    <w:p w14:paraId="40B788F0" w14:textId="77777777" w:rsidR="009E3A7F" w:rsidRPr="004A7578" w:rsidRDefault="009E3A7F" w:rsidP="009E3A7F">
      <w:pPr>
        <w:pStyle w:val="Nagwek1"/>
        <w:keepNext w:val="0"/>
        <w:keepLines w:val="0"/>
        <w:widowControl w:val="0"/>
        <w:numPr>
          <w:ilvl w:val="1"/>
          <w:numId w:val="41"/>
        </w:numPr>
        <w:spacing w:after="0" w:line="300" w:lineRule="auto"/>
        <w:ind w:right="0"/>
        <w:jc w:val="both"/>
        <w:textAlignment w:val="baseline"/>
        <w:rPr>
          <w:rFonts w:ascii="Verdana" w:hAnsi="Verdana" w:cstheme="majorHAnsi"/>
          <w:b w:val="0"/>
          <w:bCs/>
          <w:color w:val="auto"/>
          <w:sz w:val="18"/>
          <w:szCs w:val="18"/>
        </w:rPr>
      </w:pPr>
      <w:r w:rsidRPr="004A7578">
        <w:rPr>
          <w:rFonts w:ascii="Verdana" w:hAnsi="Verdana" w:cstheme="majorHAnsi"/>
          <w:b w:val="0"/>
          <w:bCs/>
          <w:color w:val="auto"/>
          <w:sz w:val="18"/>
          <w:szCs w:val="18"/>
        </w:rPr>
        <w:t>Wdrożenie 10 formularzy w Systemie e-Urząd;</w:t>
      </w:r>
    </w:p>
    <w:p w14:paraId="5C0D34AE" w14:textId="77777777" w:rsidR="009E3A7F" w:rsidRPr="004A7578" w:rsidRDefault="009E3A7F" w:rsidP="009E3A7F">
      <w:pPr>
        <w:pStyle w:val="Nagwek1"/>
        <w:keepNext w:val="0"/>
        <w:keepLines w:val="0"/>
        <w:widowControl w:val="0"/>
        <w:numPr>
          <w:ilvl w:val="2"/>
          <w:numId w:val="41"/>
        </w:numPr>
        <w:spacing w:after="0" w:line="300" w:lineRule="auto"/>
        <w:ind w:right="0"/>
        <w:jc w:val="both"/>
        <w:textAlignment w:val="baseline"/>
        <w:rPr>
          <w:rFonts w:ascii="Verdana" w:hAnsi="Verdana" w:cstheme="majorHAnsi"/>
          <w:b w:val="0"/>
          <w:bCs/>
          <w:color w:val="auto"/>
          <w:sz w:val="18"/>
          <w:szCs w:val="18"/>
        </w:rPr>
      </w:pPr>
      <w:r w:rsidRPr="004A7578">
        <w:rPr>
          <w:rFonts w:ascii="Verdana" w:hAnsi="Verdana" w:cstheme="majorHAnsi"/>
          <w:b w:val="0"/>
          <w:bCs/>
          <w:color w:val="auto"/>
          <w:sz w:val="18"/>
          <w:szCs w:val="18"/>
        </w:rPr>
        <w:t>W aplikacji mobilnej musi się wyświetlać minimum 10 formularzy</w:t>
      </w:r>
    </w:p>
    <w:p w14:paraId="01AADAB8" w14:textId="77777777" w:rsidR="009E3A7F" w:rsidRPr="004A7578" w:rsidRDefault="009E3A7F" w:rsidP="009E3A7F">
      <w:pPr>
        <w:pStyle w:val="Nagwek1"/>
        <w:keepNext w:val="0"/>
        <w:keepLines w:val="0"/>
        <w:widowControl w:val="0"/>
        <w:numPr>
          <w:ilvl w:val="2"/>
          <w:numId w:val="41"/>
        </w:numPr>
        <w:spacing w:after="0" w:line="300" w:lineRule="auto"/>
        <w:ind w:right="0"/>
        <w:jc w:val="both"/>
        <w:textAlignment w:val="baseline"/>
        <w:rPr>
          <w:rFonts w:ascii="Verdana" w:hAnsi="Verdana" w:cstheme="majorHAnsi"/>
          <w:b w:val="0"/>
          <w:bCs/>
          <w:color w:val="auto"/>
          <w:sz w:val="18"/>
          <w:szCs w:val="18"/>
        </w:rPr>
      </w:pPr>
      <w:r w:rsidRPr="004A7578">
        <w:rPr>
          <w:rFonts w:ascii="Verdana" w:hAnsi="Verdana" w:cstheme="majorHAnsi"/>
          <w:b w:val="0"/>
          <w:bCs/>
          <w:color w:val="auto"/>
          <w:sz w:val="18"/>
          <w:szCs w:val="18"/>
        </w:rPr>
        <w:t xml:space="preserve">W Portalu musi się wyświetlać minimum 10 formularzy </w:t>
      </w:r>
    </w:p>
    <w:p w14:paraId="129580B7" w14:textId="3D10A9E4" w:rsidR="009E3A7F" w:rsidRPr="004A7578" w:rsidRDefault="009E3A7F" w:rsidP="009E3A7F">
      <w:pPr>
        <w:pStyle w:val="Nagwek1"/>
        <w:keepNext w:val="0"/>
        <w:keepLines w:val="0"/>
        <w:widowControl w:val="0"/>
        <w:numPr>
          <w:ilvl w:val="2"/>
          <w:numId w:val="41"/>
        </w:numPr>
        <w:spacing w:after="0" w:line="300" w:lineRule="auto"/>
        <w:ind w:right="0"/>
        <w:jc w:val="both"/>
        <w:textAlignment w:val="baseline"/>
        <w:rPr>
          <w:rFonts w:ascii="Verdana" w:hAnsi="Verdana" w:cstheme="majorHAnsi"/>
          <w:b w:val="0"/>
          <w:bCs/>
          <w:color w:val="auto"/>
          <w:sz w:val="18"/>
          <w:szCs w:val="18"/>
        </w:rPr>
      </w:pPr>
      <w:r w:rsidRPr="004A7578">
        <w:rPr>
          <w:rFonts w:ascii="Verdana" w:hAnsi="Verdana" w:cstheme="majorHAnsi"/>
          <w:b w:val="0"/>
          <w:bCs/>
          <w:color w:val="auto"/>
          <w:sz w:val="18"/>
          <w:szCs w:val="18"/>
        </w:rPr>
        <w:t xml:space="preserve">Lista formularzy jest określona w </w:t>
      </w:r>
      <w:r w:rsidR="003C3760" w:rsidRPr="004A7578">
        <w:rPr>
          <w:rFonts w:ascii="Verdana" w:hAnsi="Verdana" w:cstheme="majorHAnsi"/>
          <w:b w:val="0"/>
          <w:bCs/>
          <w:color w:val="auto"/>
          <w:sz w:val="18"/>
          <w:szCs w:val="18"/>
        </w:rPr>
        <w:t>Z</w:t>
      </w:r>
      <w:r w:rsidRPr="004A7578">
        <w:rPr>
          <w:rFonts w:ascii="Verdana" w:hAnsi="Verdana" w:cstheme="majorHAnsi"/>
          <w:b w:val="0"/>
          <w:bCs/>
          <w:color w:val="auto"/>
          <w:sz w:val="18"/>
          <w:szCs w:val="18"/>
        </w:rPr>
        <w:t>ałączniku nr 1 do umowy.</w:t>
      </w:r>
    </w:p>
    <w:p w14:paraId="6500FA03" w14:textId="2918F18F" w:rsidR="009E3A7F" w:rsidRPr="004A7578" w:rsidRDefault="009E3A7F" w:rsidP="009E3A7F">
      <w:pPr>
        <w:pStyle w:val="Nagwek1"/>
        <w:keepNext w:val="0"/>
        <w:keepLines w:val="0"/>
        <w:widowControl w:val="0"/>
        <w:numPr>
          <w:ilvl w:val="1"/>
          <w:numId w:val="41"/>
        </w:numPr>
        <w:spacing w:after="0" w:line="300" w:lineRule="auto"/>
        <w:ind w:right="0"/>
        <w:jc w:val="both"/>
        <w:textAlignment w:val="baseline"/>
        <w:rPr>
          <w:rFonts w:ascii="Verdana" w:hAnsi="Verdana" w:cstheme="majorHAnsi"/>
          <w:b w:val="0"/>
          <w:bCs/>
          <w:color w:val="auto"/>
          <w:sz w:val="18"/>
          <w:szCs w:val="18"/>
        </w:rPr>
      </w:pPr>
      <w:r w:rsidRPr="004A7578">
        <w:rPr>
          <w:rFonts w:ascii="Verdana" w:hAnsi="Verdana" w:cstheme="majorHAnsi"/>
          <w:b w:val="0"/>
          <w:bCs/>
          <w:color w:val="auto"/>
          <w:sz w:val="18"/>
          <w:szCs w:val="18"/>
        </w:rPr>
        <w:t>Przeprowadzenie szkoleń stacjonarnych w liczbie 3</w:t>
      </w:r>
      <w:r w:rsidR="00335E0F" w:rsidRPr="004A7578">
        <w:rPr>
          <w:rFonts w:ascii="Verdana" w:hAnsi="Verdana" w:cstheme="majorHAnsi"/>
          <w:b w:val="0"/>
          <w:bCs/>
          <w:color w:val="auto"/>
          <w:sz w:val="18"/>
          <w:szCs w:val="18"/>
        </w:rPr>
        <w:t>,</w:t>
      </w:r>
    </w:p>
    <w:p w14:paraId="00122477" w14:textId="24B81F57" w:rsidR="009E3A7F" w:rsidRPr="004A7578" w:rsidRDefault="008C45C6" w:rsidP="00335E0F">
      <w:pPr>
        <w:pStyle w:val="Nagwek1"/>
        <w:keepNext w:val="0"/>
        <w:keepLines w:val="0"/>
        <w:widowControl w:val="0"/>
        <w:numPr>
          <w:ilvl w:val="1"/>
          <w:numId w:val="41"/>
        </w:numPr>
        <w:spacing w:after="0" w:line="300" w:lineRule="auto"/>
        <w:ind w:right="0"/>
        <w:jc w:val="both"/>
        <w:textAlignment w:val="baseline"/>
        <w:rPr>
          <w:rFonts w:ascii="Verdana" w:hAnsi="Verdana" w:cstheme="majorHAnsi"/>
          <w:b w:val="0"/>
          <w:bCs/>
          <w:color w:val="auto"/>
          <w:sz w:val="18"/>
          <w:szCs w:val="18"/>
        </w:rPr>
      </w:pPr>
      <w:r>
        <w:rPr>
          <w:rFonts w:ascii="Verdana" w:hAnsi="Verdana" w:cstheme="majorHAnsi"/>
          <w:b w:val="0"/>
          <w:bCs/>
          <w:color w:val="auto"/>
          <w:sz w:val="18"/>
          <w:szCs w:val="18"/>
        </w:rPr>
        <w:t>D</w:t>
      </w:r>
      <w:r w:rsidR="009E3A7F" w:rsidRPr="004A7578">
        <w:rPr>
          <w:rFonts w:ascii="Verdana" w:hAnsi="Verdana" w:cstheme="majorHAnsi"/>
          <w:b w:val="0"/>
          <w:bCs/>
          <w:color w:val="auto"/>
          <w:sz w:val="18"/>
          <w:szCs w:val="18"/>
        </w:rPr>
        <w:t>ostarcz</w:t>
      </w:r>
      <w:r>
        <w:rPr>
          <w:rFonts w:ascii="Verdana" w:hAnsi="Verdana" w:cstheme="majorHAnsi"/>
          <w:b w:val="0"/>
          <w:bCs/>
          <w:color w:val="auto"/>
          <w:sz w:val="18"/>
          <w:szCs w:val="18"/>
        </w:rPr>
        <w:t xml:space="preserve">enie </w:t>
      </w:r>
      <w:r w:rsidR="009E3A7F" w:rsidRPr="004A7578">
        <w:rPr>
          <w:rFonts w:ascii="Verdana" w:hAnsi="Verdana" w:cstheme="majorHAnsi"/>
          <w:b w:val="0"/>
          <w:bCs/>
          <w:color w:val="auto"/>
          <w:sz w:val="18"/>
          <w:szCs w:val="18"/>
        </w:rPr>
        <w:t>instrukcj</w:t>
      </w:r>
      <w:r>
        <w:rPr>
          <w:rFonts w:ascii="Verdana" w:hAnsi="Verdana" w:cstheme="majorHAnsi"/>
          <w:b w:val="0"/>
          <w:bCs/>
          <w:color w:val="auto"/>
          <w:sz w:val="18"/>
          <w:szCs w:val="18"/>
        </w:rPr>
        <w:t>i</w:t>
      </w:r>
      <w:r w:rsidR="009E3A7F" w:rsidRPr="004A7578">
        <w:rPr>
          <w:rFonts w:ascii="Verdana" w:hAnsi="Verdana" w:cstheme="majorHAnsi"/>
          <w:b w:val="0"/>
          <w:bCs/>
          <w:color w:val="auto"/>
          <w:sz w:val="18"/>
          <w:szCs w:val="18"/>
        </w:rPr>
        <w:t xml:space="preserve"> obsługi w języku polskim opisując</w:t>
      </w:r>
      <w:r>
        <w:rPr>
          <w:rFonts w:ascii="Verdana" w:hAnsi="Verdana" w:cstheme="majorHAnsi"/>
          <w:b w:val="0"/>
          <w:bCs/>
          <w:color w:val="auto"/>
          <w:sz w:val="18"/>
          <w:szCs w:val="18"/>
        </w:rPr>
        <w:t>ej</w:t>
      </w:r>
      <w:r w:rsidR="009E3A7F" w:rsidRPr="004A7578">
        <w:rPr>
          <w:rFonts w:ascii="Verdana" w:hAnsi="Verdana" w:cstheme="majorHAnsi"/>
          <w:b w:val="0"/>
          <w:bCs/>
          <w:color w:val="auto"/>
          <w:sz w:val="18"/>
          <w:szCs w:val="18"/>
        </w:rPr>
        <w:t xml:space="preserve"> funkcje </w:t>
      </w:r>
      <w:r w:rsidR="009E3A7F" w:rsidRPr="004A7578">
        <w:rPr>
          <w:rFonts w:ascii="Verdana" w:hAnsi="Verdana" w:cstheme="majorHAnsi"/>
          <w:b w:val="0"/>
          <w:bCs/>
          <w:i/>
          <w:iCs/>
          <w:color w:val="auto"/>
          <w:sz w:val="18"/>
          <w:szCs w:val="18"/>
        </w:rPr>
        <w:t>Oprogramowania</w:t>
      </w:r>
      <w:r w:rsidR="009E3A7F" w:rsidRPr="004A7578">
        <w:rPr>
          <w:rFonts w:ascii="Verdana" w:hAnsi="Verdana" w:cstheme="majorHAnsi"/>
          <w:b w:val="0"/>
          <w:bCs/>
          <w:color w:val="auto"/>
          <w:sz w:val="18"/>
          <w:szCs w:val="18"/>
        </w:rPr>
        <w:t>.</w:t>
      </w:r>
    </w:p>
    <w:p w14:paraId="2BE40DC2" w14:textId="58779EC1" w:rsidR="00302933" w:rsidRPr="004A7578" w:rsidRDefault="00302933" w:rsidP="00335E0F">
      <w:pPr>
        <w:widowControl w:val="0"/>
        <w:numPr>
          <w:ilvl w:val="0"/>
          <w:numId w:val="13"/>
        </w:numPr>
        <w:tabs>
          <w:tab w:val="clear" w:pos="720"/>
          <w:tab w:val="left" w:pos="284"/>
          <w:tab w:val="left" w:pos="426"/>
          <w:tab w:val="left" w:pos="1003"/>
        </w:tabs>
        <w:suppressAutoHyphens/>
        <w:spacing w:after="0" w:line="360" w:lineRule="auto"/>
        <w:ind w:hanging="720"/>
        <w:jc w:val="left"/>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Zamawiający, zobowiązuje się do:</w:t>
      </w:r>
    </w:p>
    <w:p w14:paraId="66F0A53D" w14:textId="69956826" w:rsidR="00302933" w:rsidRPr="004A7578" w:rsidRDefault="00302933" w:rsidP="00476BED">
      <w:pPr>
        <w:widowControl w:val="0"/>
        <w:numPr>
          <w:ilvl w:val="0"/>
          <w:numId w:val="12"/>
        </w:numPr>
        <w:tabs>
          <w:tab w:val="left" w:pos="567"/>
        </w:tabs>
        <w:suppressAutoHyphens/>
        <w:spacing w:after="0" w:line="360" w:lineRule="auto"/>
        <w:ind w:left="567"/>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odbioru ukończonego przedmiotu zamówienia, o ile został wykonany zgodnie z umową oraz przepisami powszechnie obowiązującymi, a Wykonawca przekazał Zamawiającemu co najmniej na 1 dzień przed odbiorem, kompletną dokumentację dotyczącą wykonanego przedmiotu zamówienia, która umożliwia Zamawiającemu ocenę wykonanego przedmiotu zamówienia zarówno pod względem ilości, jak i ich jakości, w tym w szczególności Wykonawca przekazał Zamawiającemu komplet atestów, certyfikatów, deklaracji</w:t>
      </w:r>
      <w:r w:rsidR="008C45C6">
        <w:rPr>
          <w:rFonts w:ascii="Verdana" w:eastAsia="Times New Roman" w:hAnsi="Verdana" w:cs="Times New Roman"/>
          <w:color w:val="auto"/>
          <w:sz w:val="18"/>
          <w:szCs w:val="18"/>
          <w:lang w:eastAsia="zh-CN"/>
        </w:rPr>
        <w:t>, instrukcji obsługi</w:t>
      </w:r>
      <w:r w:rsidRPr="004A7578">
        <w:rPr>
          <w:rFonts w:ascii="Verdana" w:eastAsia="Times New Roman" w:hAnsi="Verdana" w:cs="Times New Roman"/>
          <w:color w:val="auto"/>
          <w:sz w:val="18"/>
          <w:szCs w:val="18"/>
          <w:lang w:eastAsia="zh-CN"/>
        </w:rPr>
        <w:t>,</w:t>
      </w:r>
    </w:p>
    <w:p w14:paraId="3900063A" w14:textId="77777777" w:rsidR="00302933" w:rsidRPr="004A7578" w:rsidRDefault="00302933" w:rsidP="00476BED">
      <w:pPr>
        <w:widowControl w:val="0"/>
        <w:numPr>
          <w:ilvl w:val="0"/>
          <w:numId w:val="12"/>
        </w:numPr>
        <w:tabs>
          <w:tab w:val="left" w:pos="567"/>
        </w:tabs>
        <w:suppressAutoHyphens/>
        <w:spacing w:after="0" w:line="360" w:lineRule="auto"/>
        <w:ind w:left="567"/>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zapłaty ustalonego wynagrodzenia,</w:t>
      </w:r>
    </w:p>
    <w:p w14:paraId="50FBBC95" w14:textId="5234265B" w:rsidR="00302933" w:rsidRPr="004A7578" w:rsidRDefault="00302933" w:rsidP="00335E0F">
      <w:pPr>
        <w:widowControl w:val="0"/>
        <w:numPr>
          <w:ilvl w:val="0"/>
          <w:numId w:val="13"/>
        </w:numPr>
        <w:tabs>
          <w:tab w:val="left" w:pos="284"/>
        </w:tabs>
        <w:suppressAutoHyphens/>
        <w:spacing w:after="0" w:line="360" w:lineRule="auto"/>
        <w:ind w:left="284" w:hanging="284"/>
        <w:rPr>
          <w:rFonts w:ascii="Verdana" w:eastAsia="Times New Roman" w:hAnsi="Verdana" w:cs="Arial"/>
          <w:color w:val="auto"/>
          <w:sz w:val="18"/>
          <w:szCs w:val="18"/>
          <w:lang w:eastAsia="zh-CN"/>
        </w:rPr>
      </w:pPr>
      <w:r w:rsidRPr="004A7578">
        <w:rPr>
          <w:rFonts w:ascii="Verdana" w:eastAsia="Times New Roman" w:hAnsi="Verdana" w:cs="Arial"/>
          <w:color w:val="auto"/>
          <w:sz w:val="18"/>
          <w:szCs w:val="18"/>
          <w:lang w:eastAsia="zh-CN"/>
        </w:rPr>
        <w:t>W</w:t>
      </w:r>
      <w:r w:rsidRPr="004A7578">
        <w:rPr>
          <w:rFonts w:ascii="Verdana" w:eastAsia="Times New Roman" w:hAnsi="Verdana" w:cs="Arial"/>
          <w:bCs/>
          <w:color w:val="auto"/>
          <w:sz w:val="18"/>
          <w:szCs w:val="18"/>
          <w:lang w:eastAsia="zh-CN"/>
        </w:rPr>
        <w:t xml:space="preserve">ykonawca, </w:t>
      </w:r>
      <w:r w:rsidRPr="004A7578">
        <w:rPr>
          <w:rFonts w:ascii="Verdana" w:eastAsia="Times New Roman" w:hAnsi="Verdana" w:cs="Arial"/>
          <w:color w:val="auto"/>
          <w:sz w:val="18"/>
          <w:szCs w:val="18"/>
          <w:lang w:eastAsia="zh-CN"/>
        </w:rPr>
        <w:t>oprócz obowiązków wynikających z § 1</w:t>
      </w:r>
      <w:r w:rsidR="00335E0F" w:rsidRPr="004A7578">
        <w:rPr>
          <w:rFonts w:ascii="Verdana" w:eastAsia="Times New Roman" w:hAnsi="Verdana" w:cs="Arial"/>
          <w:color w:val="auto"/>
          <w:sz w:val="18"/>
          <w:szCs w:val="18"/>
          <w:lang w:eastAsia="zh-CN"/>
        </w:rPr>
        <w:t xml:space="preserve"> i § 2 ust. 1</w:t>
      </w:r>
      <w:r w:rsidRPr="004A7578">
        <w:rPr>
          <w:rFonts w:ascii="Verdana" w:eastAsia="Times New Roman" w:hAnsi="Verdana" w:cs="Arial"/>
          <w:color w:val="auto"/>
          <w:sz w:val="18"/>
          <w:szCs w:val="18"/>
          <w:lang w:eastAsia="zh-CN"/>
        </w:rPr>
        <w:t xml:space="preserve"> umowy, zapewniając wykonanie przedmiotu zamówienia, oświadcza że:</w:t>
      </w:r>
    </w:p>
    <w:p w14:paraId="647E6DFA" w14:textId="77777777" w:rsidR="00302933" w:rsidRPr="004A7578" w:rsidRDefault="00302933" w:rsidP="00FC1AC6">
      <w:pPr>
        <w:numPr>
          <w:ilvl w:val="2"/>
          <w:numId w:val="14"/>
        </w:numPr>
        <w:tabs>
          <w:tab w:val="left" w:pos="567"/>
          <w:tab w:val="num" w:pos="600"/>
        </w:tabs>
        <w:suppressAutoHyphens/>
        <w:autoSpaceDE w:val="0"/>
        <w:autoSpaceDN w:val="0"/>
        <w:adjustRightInd w:val="0"/>
        <w:spacing w:after="0" w:line="360" w:lineRule="auto"/>
        <w:ind w:left="600" w:hanging="300"/>
        <w:rPr>
          <w:rFonts w:ascii="Verdana" w:eastAsia="Times New Roman" w:hAnsi="Verdana" w:cs="TTE1B907E0t00"/>
          <w:color w:val="auto"/>
          <w:sz w:val="18"/>
          <w:szCs w:val="18"/>
        </w:rPr>
      </w:pPr>
      <w:r w:rsidRPr="004A7578">
        <w:rPr>
          <w:rFonts w:ascii="Verdana" w:eastAsia="Times New Roman" w:hAnsi="Verdana" w:cs="TTE1B907E0t00"/>
          <w:color w:val="auto"/>
          <w:sz w:val="18"/>
          <w:szCs w:val="18"/>
        </w:rPr>
        <w:t>dysponuje odpowiednim potencjałem techniczno-organizacyjnym, kadrowym, finansowym oraz uprawnieniami, wiedzą i doświadczeniem niezbędnym do wykonania przedmiotu zamówienia,</w:t>
      </w:r>
    </w:p>
    <w:p w14:paraId="614E0575" w14:textId="77777777" w:rsidR="00302933" w:rsidRPr="004A7578" w:rsidRDefault="00302933" w:rsidP="00FC1AC6">
      <w:pPr>
        <w:numPr>
          <w:ilvl w:val="0"/>
          <w:numId w:val="14"/>
        </w:numPr>
        <w:tabs>
          <w:tab w:val="left" w:pos="567"/>
          <w:tab w:val="num" w:pos="600"/>
        </w:tabs>
        <w:suppressAutoHyphens/>
        <w:autoSpaceDE w:val="0"/>
        <w:autoSpaceDN w:val="0"/>
        <w:adjustRightInd w:val="0"/>
        <w:spacing w:after="0" w:line="360" w:lineRule="auto"/>
        <w:rPr>
          <w:rFonts w:ascii="Verdana" w:eastAsia="Times New Roman" w:hAnsi="Verdana" w:cs="TimesNewRomanPS-BoldMT"/>
          <w:b/>
          <w:bCs/>
          <w:color w:val="auto"/>
          <w:sz w:val="18"/>
          <w:szCs w:val="18"/>
          <w:lang w:eastAsia="zh-CN"/>
        </w:rPr>
      </w:pPr>
      <w:r w:rsidRPr="004A7578">
        <w:rPr>
          <w:rFonts w:ascii="Verdana" w:eastAsia="Times New Roman" w:hAnsi="Verdana" w:cs="TTE1B907E0t00"/>
          <w:color w:val="auto"/>
          <w:sz w:val="18"/>
          <w:szCs w:val="18"/>
        </w:rPr>
        <w:lastRenderedPageBreak/>
        <w:t xml:space="preserve">przedmiot zamówienia </w:t>
      </w:r>
      <w:r w:rsidRPr="004A7578">
        <w:rPr>
          <w:rFonts w:ascii="Verdana" w:eastAsia="Times New Roman" w:hAnsi="Verdana" w:cs="TTE1B907E0t00"/>
          <w:color w:val="auto"/>
          <w:sz w:val="18"/>
          <w:szCs w:val="18"/>
          <w:lang w:eastAsia="zh-CN"/>
        </w:rPr>
        <w:t>zostanie zrealizowany z zachowaniem terminów określonych                          w niniejszej umowie oraz z zachowaniem należytej staranności, jakości świadczeń oraz                       z zachowaniem wymogów i rygorów wynikających z powszechnie obowiązujących przepisów prawa,</w:t>
      </w:r>
    </w:p>
    <w:p w14:paraId="09343A17" w14:textId="4AD2209F" w:rsidR="00302933" w:rsidRPr="004A7578" w:rsidRDefault="00302933" w:rsidP="00FC1AC6">
      <w:pPr>
        <w:numPr>
          <w:ilvl w:val="0"/>
          <w:numId w:val="14"/>
        </w:numPr>
        <w:suppressAutoHyphens/>
        <w:spacing w:after="0" w:line="360" w:lineRule="auto"/>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 xml:space="preserve">dostarczy przedmiot zamówienia, odpowiadający wszystkim cechom określonym w </w:t>
      </w:r>
      <w:r w:rsidR="00FC27C7" w:rsidRPr="004A7578">
        <w:rPr>
          <w:rFonts w:ascii="Verdana" w:eastAsia="Times New Roman" w:hAnsi="Verdana" w:cs="Times New Roman"/>
          <w:color w:val="auto"/>
          <w:sz w:val="18"/>
          <w:szCs w:val="18"/>
          <w:lang w:eastAsia="zh-CN"/>
        </w:rPr>
        <w:t xml:space="preserve">Szczegółowym opisie przedmiotu zamówienia - </w:t>
      </w:r>
      <w:r w:rsidRPr="008C45C6">
        <w:rPr>
          <w:rFonts w:ascii="Verdana" w:eastAsia="Times New Roman" w:hAnsi="Verdana" w:cs="Times New Roman"/>
          <w:color w:val="auto"/>
          <w:sz w:val="18"/>
          <w:szCs w:val="18"/>
          <w:lang w:eastAsia="zh-CN"/>
        </w:rPr>
        <w:t xml:space="preserve">Załączniku Nr </w:t>
      </w:r>
      <w:r w:rsidR="003C3760" w:rsidRPr="008C45C6">
        <w:rPr>
          <w:rFonts w:ascii="Verdana" w:eastAsia="Times New Roman" w:hAnsi="Verdana" w:cs="Times New Roman"/>
          <w:color w:val="auto"/>
          <w:sz w:val="18"/>
          <w:szCs w:val="18"/>
          <w:lang w:eastAsia="zh-CN"/>
        </w:rPr>
        <w:t>5</w:t>
      </w:r>
      <w:r w:rsidRPr="008C45C6">
        <w:rPr>
          <w:rFonts w:ascii="Verdana" w:eastAsia="Times New Roman" w:hAnsi="Verdana" w:cs="Times New Roman"/>
          <w:color w:val="auto"/>
          <w:sz w:val="18"/>
          <w:szCs w:val="18"/>
          <w:lang w:eastAsia="zh-CN"/>
        </w:rPr>
        <w:t xml:space="preserve"> do umowy,</w:t>
      </w:r>
      <w:r w:rsidRPr="004A7578">
        <w:rPr>
          <w:rFonts w:ascii="Verdana" w:eastAsia="Times New Roman" w:hAnsi="Verdana" w:cs="Times New Roman"/>
          <w:color w:val="auto"/>
          <w:sz w:val="18"/>
          <w:szCs w:val="18"/>
          <w:lang w:eastAsia="zh-CN"/>
        </w:rPr>
        <w:t xml:space="preserve"> </w:t>
      </w:r>
    </w:p>
    <w:p w14:paraId="6A27A30D" w14:textId="77777777" w:rsidR="00494C46" w:rsidRPr="004A7578" w:rsidRDefault="00494C46" w:rsidP="008C45C6">
      <w:pPr>
        <w:numPr>
          <w:ilvl w:val="0"/>
          <w:numId w:val="15"/>
        </w:numPr>
        <w:spacing w:line="360" w:lineRule="auto"/>
        <w:ind w:right="36" w:hanging="284"/>
        <w:rPr>
          <w:rFonts w:ascii="Verdana" w:hAnsi="Verdana"/>
          <w:color w:val="auto"/>
          <w:sz w:val="18"/>
          <w:szCs w:val="18"/>
        </w:rPr>
      </w:pPr>
      <w:r w:rsidRPr="004A7578">
        <w:rPr>
          <w:rFonts w:ascii="Verdana" w:hAnsi="Verdana"/>
          <w:color w:val="auto"/>
          <w:sz w:val="18"/>
          <w:szCs w:val="18"/>
        </w:rPr>
        <w:t xml:space="preserve">Wykonawca oświadcza, że przysługuje mu prawo do zawarcia niniejszej umowy, w tym w szczególności prawo do przekazania Zamawiającemu licencji na oprogramowanie objęte niniejszą umową (jeśli dotyczy). </w:t>
      </w:r>
    </w:p>
    <w:p w14:paraId="0DA719BE" w14:textId="77777777" w:rsidR="00494C46" w:rsidRPr="004A7578" w:rsidRDefault="00494C46" w:rsidP="008C45C6">
      <w:pPr>
        <w:numPr>
          <w:ilvl w:val="0"/>
          <w:numId w:val="15"/>
        </w:numPr>
        <w:spacing w:after="0" w:line="360" w:lineRule="auto"/>
        <w:ind w:right="36" w:hanging="284"/>
        <w:rPr>
          <w:rFonts w:ascii="Verdana" w:hAnsi="Verdana"/>
          <w:color w:val="auto"/>
          <w:sz w:val="18"/>
          <w:szCs w:val="18"/>
        </w:rPr>
      </w:pPr>
      <w:r w:rsidRPr="004A7578">
        <w:rPr>
          <w:rFonts w:ascii="Verdana" w:hAnsi="Verdana"/>
          <w:color w:val="auto"/>
          <w:sz w:val="18"/>
          <w:szCs w:val="18"/>
        </w:rPr>
        <w:t xml:space="preserve">Wykonawca oświadcza, że zapewni udzielenie Zamawiającemu, w ramach wynagrodzenia, o którym mowa w </w:t>
      </w:r>
      <w:r w:rsidR="00F13BB4" w:rsidRPr="004A7578">
        <w:rPr>
          <w:rFonts w:ascii="Verdana" w:hAnsi="Verdana"/>
          <w:color w:val="auto"/>
          <w:sz w:val="18"/>
          <w:szCs w:val="18"/>
        </w:rPr>
        <w:t xml:space="preserve">§ 5 </w:t>
      </w:r>
      <w:r w:rsidRPr="004A7578">
        <w:rPr>
          <w:rFonts w:ascii="Verdana" w:hAnsi="Verdana"/>
          <w:color w:val="auto"/>
          <w:sz w:val="18"/>
          <w:szCs w:val="18"/>
        </w:rPr>
        <w:t xml:space="preserve">ust. </w:t>
      </w:r>
      <w:r w:rsidR="00F13BB4" w:rsidRPr="004A7578">
        <w:rPr>
          <w:rFonts w:ascii="Verdana" w:hAnsi="Verdana"/>
          <w:color w:val="auto"/>
          <w:sz w:val="18"/>
          <w:szCs w:val="18"/>
        </w:rPr>
        <w:t>1</w:t>
      </w:r>
      <w:r w:rsidRPr="004A7578">
        <w:rPr>
          <w:rFonts w:ascii="Verdana" w:hAnsi="Verdana"/>
          <w:color w:val="auto"/>
          <w:sz w:val="18"/>
          <w:szCs w:val="18"/>
        </w:rPr>
        <w:t xml:space="preserve"> niniejszej umowy, niewyłącznych, nieprzenoszalnych i niezbywalnych licencji producenta oprogramowania na korzystanie z oprogramowania, objętego przedmiotem umowy, pozwalających na korzystanie z oprogramowania w obszarach wskazanych przez producenta. Licencje na eksploatację oprogramowania zostają udzielone na czas nieokreślony. Zamawiający nie ponosi odpowiedzialności za naruszenia praw osób trzecich w związku z korzystaniem z programów, do których została mu udzielona licencja w ramach niniejszej umowy, Wykonawca zobowiązuje się do całkowitego zaspokojenia roszczeń osób trzecich oraz zwolnienia Zamawiającego z obowiązku świadczenia z tego tytułu. </w:t>
      </w:r>
    </w:p>
    <w:p w14:paraId="1DD58F08" w14:textId="77777777" w:rsidR="00F04119" w:rsidRPr="004A7578" w:rsidRDefault="00F04119" w:rsidP="008C45C6">
      <w:pPr>
        <w:numPr>
          <w:ilvl w:val="0"/>
          <w:numId w:val="15"/>
        </w:numPr>
        <w:spacing w:after="0" w:line="360" w:lineRule="auto"/>
        <w:ind w:right="36" w:hanging="426"/>
        <w:rPr>
          <w:rFonts w:ascii="Verdana" w:hAnsi="Verdana"/>
          <w:color w:val="auto"/>
          <w:sz w:val="18"/>
          <w:szCs w:val="18"/>
        </w:rPr>
      </w:pPr>
      <w:r w:rsidRPr="004A7578">
        <w:rPr>
          <w:rFonts w:ascii="Verdana" w:hAnsi="Verdana"/>
          <w:color w:val="auto"/>
          <w:sz w:val="18"/>
          <w:szCs w:val="18"/>
        </w:rPr>
        <w:t>Wykonawca ponosi pełną odpowiedzialność za szkody spowodowane prowadzonymi przez siebie pracami, włącznie ze szkodami spowodowanymi przez swoich pracowników, zleceniobiorców, podwykonawców oraz inne osoby trzecie świadczące dla niego prace w ramach i na rzecz realizacji niniejszej umowy.</w:t>
      </w:r>
    </w:p>
    <w:p w14:paraId="5C1CFEB5" w14:textId="77777777" w:rsidR="00603E34" w:rsidRPr="004A7578" w:rsidRDefault="009913FB" w:rsidP="00FC1AC6">
      <w:pPr>
        <w:pStyle w:val="Nagwek1"/>
        <w:spacing w:line="360" w:lineRule="auto"/>
        <w:ind w:right="84"/>
        <w:rPr>
          <w:rFonts w:ascii="Verdana" w:hAnsi="Verdana"/>
          <w:color w:val="auto"/>
          <w:sz w:val="18"/>
          <w:szCs w:val="18"/>
        </w:rPr>
      </w:pPr>
      <w:r w:rsidRPr="004A7578">
        <w:rPr>
          <w:rFonts w:ascii="Verdana" w:hAnsi="Verdana"/>
          <w:color w:val="auto"/>
          <w:sz w:val="18"/>
          <w:szCs w:val="18"/>
        </w:rPr>
        <w:t xml:space="preserve">§ 3 </w:t>
      </w:r>
    </w:p>
    <w:p w14:paraId="5F645AB7" w14:textId="0DDBC83F" w:rsidR="00603E34" w:rsidRPr="004A7578" w:rsidRDefault="009913FB" w:rsidP="00FC1AC6">
      <w:pPr>
        <w:numPr>
          <w:ilvl w:val="0"/>
          <w:numId w:val="3"/>
        </w:numPr>
        <w:spacing w:line="360" w:lineRule="auto"/>
        <w:ind w:left="284" w:right="190" w:hanging="284"/>
        <w:rPr>
          <w:rFonts w:ascii="Verdana" w:hAnsi="Verdana"/>
          <w:color w:val="auto"/>
          <w:sz w:val="18"/>
          <w:szCs w:val="18"/>
        </w:rPr>
      </w:pPr>
      <w:r w:rsidRPr="004A7578">
        <w:rPr>
          <w:rFonts w:ascii="Verdana" w:hAnsi="Verdana"/>
          <w:color w:val="auto"/>
          <w:sz w:val="18"/>
          <w:szCs w:val="18"/>
        </w:rPr>
        <w:t xml:space="preserve">Wykonawca zobowiązany jest do dostarczenia przedmiotu umowy oraz wykonania wszystkich obowiązków, o których mowa w </w:t>
      </w:r>
      <w:r w:rsidR="00A5771F" w:rsidRPr="004A7578">
        <w:rPr>
          <w:rFonts w:ascii="Verdana" w:hAnsi="Verdana"/>
          <w:color w:val="auto"/>
          <w:sz w:val="18"/>
          <w:szCs w:val="18"/>
        </w:rPr>
        <w:t xml:space="preserve">niniejszej umowie i innych dokumentach zamówienia </w:t>
      </w:r>
      <w:r w:rsidRPr="004A7578">
        <w:rPr>
          <w:rFonts w:ascii="Verdana" w:hAnsi="Verdana"/>
          <w:color w:val="auto"/>
          <w:sz w:val="18"/>
          <w:szCs w:val="18"/>
        </w:rPr>
        <w:t xml:space="preserve">w nieprzekraczalnym terminie – </w:t>
      </w:r>
      <w:r w:rsidRPr="004A7578">
        <w:rPr>
          <w:rFonts w:ascii="Verdana" w:hAnsi="Verdana"/>
          <w:b/>
          <w:color w:val="auto"/>
          <w:sz w:val="18"/>
          <w:szCs w:val="18"/>
        </w:rPr>
        <w:t xml:space="preserve">do </w:t>
      </w:r>
      <w:r w:rsidR="009E3A7F" w:rsidRPr="004A7578">
        <w:rPr>
          <w:rFonts w:ascii="Verdana" w:hAnsi="Verdana"/>
          <w:b/>
          <w:color w:val="auto"/>
          <w:sz w:val="18"/>
          <w:szCs w:val="18"/>
        </w:rPr>
        <w:t xml:space="preserve">2 miesięcy </w:t>
      </w:r>
      <w:r w:rsidR="009F43B3" w:rsidRPr="004A7578">
        <w:rPr>
          <w:rFonts w:ascii="Verdana" w:hAnsi="Verdana"/>
          <w:b/>
          <w:color w:val="auto"/>
          <w:sz w:val="18"/>
          <w:szCs w:val="18"/>
        </w:rPr>
        <w:t>od dnia podpisania umowy</w:t>
      </w:r>
      <w:r w:rsidRPr="004A7578">
        <w:rPr>
          <w:rFonts w:ascii="Verdana" w:hAnsi="Verdana"/>
          <w:color w:val="auto"/>
          <w:sz w:val="18"/>
          <w:szCs w:val="18"/>
        </w:rPr>
        <w:t xml:space="preserve">, po uprzednim powiadomieniu Zamawiającego na </w:t>
      </w:r>
      <w:r w:rsidR="008629E0" w:rsidRPr="004A7578">
        <w:rPr>
          <w:rFonts w:ascii="Verdana" w:hAnsi="Verdana"/>
          <w:color w:val="auto"/>
          <w:sz w:val="18"/>
          <w:szCs w:val="18"/>
        </w:rPr>
        <w:t>warunkach określonych w § 4 niniejszej umowy.</w:t>
      </w:r>
      <w:r w:rsidR="004F17C8">
        <w:rPr>
          <w:rFonts w:ascii="Verdana" w:hAnsi="Verdana"/>
          <w:color w:val="auto"/>
          <w:sz w:val="18"/>
          <w:szCs w:val="18"/>
        </w:rPr>
        <w:t xml:space="preserve"> Wykonawca przeprowadzi szkolenia stacjonarne (w ilości: 3) dla pracowników Zamawiającego </w:t>
      </w:r>
      <w:r w:rsidR="004F17C8" w:rsidRPr="00CF1E29">
        <w:rPr>
          <w:rFonts w:ascii="Verdana" w:hAnsi="Verdana"/>
          <w:strike/>
          <w:color w:val="auto"/>
          <w:sz w:val="18"/>
          <w:szCs w:val="18"/>
        </w:rPr>
        <w:t xml:space="preserve">w okresie 1 miesiąca od daty podpisania bez zastrzeżeń protokołu odbioru przedmiotu zamówienia </w:t>
      </w:r>
      <w:r w:rsidR="004F17C8">
        <w:rPr>
          <w:rFonts w:ascii="Verdana" w:hAnsi="Verdana"/>
          <w:color w:val="auto"/>
          <w:sz w:val="18"/>
          <w:szCs w:val="18"/>
        </w:rPr>
        <w:t xml:space="preserve">– w terminach ustalonych uprzednio z Zamawiającym. Wynagrodzenia za przeprowadzenie szkoleń zawiera się w wynagrodzeniu określonym w </w:t>
      </w:r>
      <w:r w:rsidR="004F17C8" w:rsidRPr="004F17C8">
        <w:rPr>
          <w:rFonts w:ascii="Verdana" w:hAnsi="Verdana"/>
          <w:color w:val="auto"/>
          <w:sz w:val="18"/>
          <w:szCs w:val="18"/>
        </w:rPr>
        <w:t>§</w:t>
      </w:r>
      <w:r w:rsidR="004F17C8">
        <w:rPr>
          <w:rFonts w:ascii="Verdana" w:hAnsi="Verdana"/>
          <w:color w:val="auto"/>
          <w:sz w:val="18"/>
          <w:szCs w:val="18"/>
        </w:rPr>
        <w:t xml:space="preserve"> 5 ust. 1 Umowy.</w:t>
      </w:r>
    </w:p>
    <w:p w14:paraId="27F90D14" w14:textId="18685996" w:rsidR="00603E34" w:rsidRPr="004A7578" w:rsidRDefault="009913FB" w:rsidP="00FC1AC6">
      <w:pPr>
        <w:numPr>
          <w:ilvl w:val="0"/>
          <w:numId w:val="3"/>
        </w:numPr>
        <w:spacing w:line="360" w:lineRule="auto"/>
        <w:ind w:left="284" w:right="190" w:hanging="284"/>
        <w:rPr>
          <w:rFonts w:ascii="Verdana" w:hAnsi="Verdana"/>
          <w:color w:val="auto"/>
          <w:sz w:val="18"/>
          <w:szCs w:val="18"/>
        </w:rPr>
      </w:pPr>
      <w:r w:rsidRPr="004A7578">
        <w:rPr>
          <w:rFonts w:ascii="Verdana" w:hAnsi="Verdana"/>
          <w:color w:val="auto"/>
          <w:sz w:val="18"/>
          <w:szCs w:val="18"/>
        </w:rPr>
        <w:t xml:space="preserve">Wraz z przedmiotem umowy Wykonawca dostarczy i przekaże Zamawiającemu wszelkie dokumenty potrzebne do korzystania z przedmiotu umowy w tym w szczególności dokumenty gwarancyjne, </w:t>
      </w:r>
      <w:r w:rsidR="008C45C6">
        <w:rPr>
          <w:rFonts w:ascii="Verdana" w:hAnsi="Verdana"/>
          <w:color w:val="auto"/>
          <w:sz w:val="18"/>
          <w:szCs w:val="18"/>
        </w:rPr>
        <w:t xml:space="preserve">atesty, certyfikaty, </w:t>
      </w:r>
      <w:r w:rsidRPr="004A7578">
        <w:rPr>
          <w:rFonts w:ascii="Verdana" w:hAnsi="Verdana"/>
          <w:color w:val="auto"/>
          <w:sz w:val="18"/>
          <w:szCs w:val="18"/>
        </w:rPr>
        <w:t>instrukcje</w:t>
      </w:r>
      <w:r w:rsidR="008C45C6">
        <w:rPr>
          <w:rFonts w:ascii="Verdana" w:hAnsi="Verdana"/>
          <w:color w:val="auto"/>
          <w:sz w:val="18"/>
          <w:szCs w:val="18"/>
        </w:rPr>
        <w:t xml:space="preserve"> obsługi</w:t>
      </w:r>
      <w:r w:rsidRPr="004A7578">
        <w:rPr>
          <w:rFonts w:ascii="Verdana" w:hAnsi="Verdana"/>
          <w:color w:val="auto"/>
          <w:sz w:val="18"/>
          <w:szCs w:val="18"/>
        </w:rPr>
        <w:t xml:space="preserve">, opisy i inne posiadane przez niego informacje - w języku polskim. </w:t>
      </w:r>
    </w:p>
    <w:p w14:paraId="15D4F056" w14:textId="2CF38C45" w:rsidR="00525DE7" w:rsidRPr="004A7578" w:rsidRDefault="00525DE7" w:rsidP="00FC1AC6">
      <w:pPr>
        <w:numPr>
          <w:ilvl w:val="0"/>
          <w:numId w:val="3"/>
        </w:numPr>
        <w:spacing w:line="360" w:lineRule="auto"/>
        <w:ind w:left="284" w:right="190" w:hanging="284"/>
        <w:rPr>
          <w:rFonts w:ascii="Verdana" w:hAnsi="Verdana"/>
          <w:color w:val="auto"/>
          <w:sz w:val="18"/>
          <w:szCs w:val="18"/>
        </w:rPr>
      </w:pPr>
      <w:r w:rsidRPr="004A7578">
        <w:rPr>
          <w:rFonts w:ascii="Verdana" w:hAnsi="Verdana"/>
          <w:color w:val="auto"/>
          <w:sz w:val="18"/>
          <w:szCs w:val="18"/>
        </w:rPr>
        <w:t>Wykonawca udzieli podstawowych instrukcji o jego właściwościach i zasadach działania.</w:t>
      </w:r>
    </w:p>
    <w:p w14:paraId="3532ED5E" w14:textId="77777777" w:rsidR="00603E34" w:rsidRPr="004A7578" w:rsidRDefault="009913FB" w:rsidP="00FC1AC6">
      <w:pPr>
        <w:numPr>
          <w:ilvl w:val="0"/>
          <w:numId w:val="3"/>
        </w:numPr>
        <w:spacing w:line="360" w:lineRule="auto"/>
        <w:ind w:left="284" w:right="190" w:hanging="284"/>
        <w:rPr>
          <w:rFonts w:ascii="Verdana" w:hAnsi="Verdana"/>
          <w:color w:val="auto"/>
          <w:sz w:val="18"/>
          <w:szCs w:val="18"/>
        </w:rPr>
      </w:pPr>
      <w:r w:rsidRPr="004A7578">
        <w:rPr>
          <w:rFonts w:ascii="Verdana" w:hAnsi="Verdana"/>
          <w:color w:val="auto"/>
          <w:sz w:val="18"/>
          <w:szCs w:val="18"/>
        </w:rPr>
        <w:t xml:space="preserve">Wykonanie umowy zostanie potwierdzone protokołem odbioru, podpisanym bez zastrzeżeń przez obie strony umowy – wzór protokołu odbioru stanowi </w:t>
      </w:r>
      <w:r w:rsidR="00A5771F" w:rsidRPr="00932E6A">
        <w:rPr>
          <w:rFonts w:ascii="Verdana" w:hAnsi="Verdana"/>
          <w:color w:val="auto"/>
          <w:sz w:val="18"/>
          <w:szCs w:val="18"/>
        </w:rPr>
        <w:t>Z</w:t>
      </w:r>
      <w:r w:rsidRPr="00932E6A">
        <w:rPr>
          <w:rFonts w:ascii="Verdana" w:hAnsi="Verdana"/>
          <w:color w:val="auto"/>
          <w:sz w:val="18"/>
          <w:szCs w:val="18"/>
        </w:rPr>
        <w:t xml:space="preserve">ałącznik nr </w:t>
      </w:r>
      <w:r w:rsidR="005A20B0" w:rsidRPr="00932E6A">
        <w:rPr>
          <w:rFonts w:ascii="Verdana" w:hAnsi="Verdana"/>
          <w:color w:val="auto"/>
          <w:sz w:val="18"/>
          <w:szCs w:val="18"/>
        </w:rPr>
        <w:t>3</w:t>
      </w:r>
      <w:r w:rsidRPr="00932E6A">
        <w:rPr>
          <w:rFonts w:ascii="Verdana" w:hAnsi="Verdana"/>
          <w:color w:val="auto"/>
          <w:sz w:val="18"/>
          <w:szCs w:val="18"/>
        </w:rPr>
        <w:t xml:space="preserve"> do umowy.</w:t>
      </w:r>
      <w:r w:rsidRPr="004A7578">
        <w:rPr>
          <w:rFonts w:ascii="Verdana" w:hAnsi="Verdana"/>
          <w:color w:val="auto"/>
          <w:sz w:val="18"/>
          <w:szCs w:val="18"/>
        </w:rPr>
        <w:t xml:space="preserve">  </w:t>
      </w:r>
    </w:p>
    <w:p w14:paraId="7DC910DA" w14:textId="4A9ED2BA" w:rsidR="00603E34" w:rsidRPr="004A7578" w:rsidRDefault="009913FB" w:rsidP="00FC1AC6">
      <w:pPr>
        <w:numPr>
          <w:ilvl w:val="0"/>
          <w:numId w:val="3"/>
        </w:numPr>
        <w:spacing w:after="0" w:line="360" w:lineRule="auto"/>
        <w:ind w:left="284" w:right="190" w:hanging="284"/>
        <w:rPr>
          <w:rFonts w:ascii="Verdana" w:hAnsi="Verdana"/>
          <w:color w:val="auto"/>
          <w:sz w:val="18"/>
          <w:szCs w:val="18"/>
        </w:rPr>
      </w:pPr>
      <w:r w:rsidRPr="004A7578">
        <w:rPr>
          <w:rFonts w:ascii="Verdana" w:hAnsi="Verdana"/>
          <w:color w:val="auto"/>
          <w:sz w:val="18"/>
          <w:szCs w:val="18"/>
        </w:rPr>
        <w:t xml:space="preserve">W przypadku stwierdzenia jakichkolwiek wad, usterek lub nieprawidłowości przedmiotu umowy, jak również w przypadku stwierdzenia braku wykonania lub nienależytego wykonania obowiązków Wykonawcy określonych w </w:t>
      </w:r>
      <w:r w:rsidRPr="008C45C6">
        <w:rPr>
          <w:rFonts w:ascii="Verdana" w:hAnsi="Verdana"/>
          <w:bCs/>
          <w:color w:val="auto"/>
          <w:sz w:val="18"/>
          <w:szCs w:val="18"/>
        </w:rPr>
        <w:t>§ 1– 3</w:t>
      </w:r>
      <w:r w:rsidRPr="004A7578">
        <w:rPr>
          <w:rFonts w:ascii="Verdana" w:hAnsi="Verdana"/>
          <w:color w:val="auto"/>
          <w:sz w:val="18"/>
          <w:szCs w:val="18"/>
        </w:rPr>
        <w:t xml:space="preserve"> umowy Zamawiający ma prawo odmowy podpisania protokołu odbioru i wezwania Wykonawcy do usunięcia wszelkich stwierdzonych nieprawidłowości w terminie określonym przez Zamawiającego. </w:t>
      </w:r>
    </w:p>
    <w:p w14:paraId="25987601" w14:textId="77777777" w:rsidR="00F04119" w:rsidRPr="004A7578" w:rsidRDefault="009913FB" w:rsidP="00FC1AC6">
      <w:pPr>
        <w:pStyle w:val="Nagwek1"/>
        <w:spacing w:line="360" w:lineRule="auto"/>
        <w:ind w:right="85"/>
        <w:rPr>
          <w:rFonts w:ascii="Verdana" w:hAnsi="Verdana"/>
          <w:color w:val="auto"/>
          <w:sz w:val="18"/>
          <w:szCs w:val="18"/>
        </w:rPr>
      </w:pPr>
      <w:r w:rsidRPr="004A7578">
        <w:rPr>
          <w:rFonts w:ascii="Verdana" w:hAnsi="Verdana"/>
          <w:color w:val="auto"/>
          <w:sz w:val="18"/>
          <w:szCs w:val="18"/>
        </w:rPr>
        <w:lastRenderedPageBreak/>
        <w:t>§ 4</w:t>
      </w:r>
    </w:p>
    <w:p w14:paraId="64F3D31C" w14:textId="77777777" w:rsidR="008629E0" w:rsidRPr="004A7578" w:rsidRDefault="008629E0" w:rsidP="00FC1AC6">
      <w:pPr>
        <w:suppressAutoHyphens/>
        <w:spacing w:after="0" w:line="360" w:lineRule="auto"/>
        <w:ind w:left="0" w:firstLine="0"/>
        <w:jc w:val="center"/>
        <w:rPr>
          <w:rFonts w:ascii="Verdana" w:eastAsia="Times New Roman" w:hAnsi="Verdana" w:cs="Arial"/>
          <w:color w:val="auto"/>
          <w:sz w:val="18"/>
          <w:szCs w:val="18"/>
          <w:lang w:eastAsia="zh-CN"/>
        </w:rPr>
      </w:pPr>
      <w:r w:rsidRPr="004A7578">
        <w:rPr>
          <w:rFonts w:ascii="Verdana" w:eastAsia="Times New Roman" w:hAnsi="Verdana" w:cs="Arial"/>
          <w:color w:val="auto"/>
          <w:sz w:val="18"/>
          <w:szCs w:val="18"/>
          <w:lang w:eastAsia="zh-CN"/>
        </w:rPr>
        <w:t>Warunki odbioru</w:t>
      </w:r>
    </w:p>
    <w:p w14:paraId="78F6D5B3" w14:textId="77777777" w:rsidR="008629E0" w:rsidRPr="004A7578" w:rsidRDefault="008629E0" w:rsidP="00FC1AC6">
      <w:pPr>
        <w:numPr>
          <w:ilvl w:val="0"/>
          <w:numId w:val="25"/>
        </w:numPr>
        <w:tabs>
          <w:tab w:val="clear" w:pos="360"/>
          <w:tab w:val="num" w:pos="142"/>
          <w:tab w:val="num" w:pos="284"/>
        </w:tabs>
        <w:suppressAutoHyphens/>
        <w:spacing w:after="0" w:line="360" w:lineRule="auto"/>
        <w:ind w:left="284" w:hanging="284"/>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Strony postanawiają, iż Wykonawca zgłasza pisemnie Zamawiającemu gotowość do odbioru przedmiotu zamówienia, określonego w § 1 umowy.</w:t>
      </w:r>
    </w:p>
    <w:p w14:paraId="30712FE3" w14:textId="77777777" w:rsidR="008629E0" w:rsidRPr="004A7578" w:rsidRDefault="008629E0" w:rsidP="00FC1AC6">
      <w:pPr>
        <w:numPr>
          <w:ilvl w:val="0"/>
          <w:numId w:val="25"/>
        </w:numPr>
        <w:tabs>
          <w:tab w:val="clear" w:pos="360"/>
          <w:tab w:val="num" w:pos="142"/>
        </w:tabs>
        <w:suppressAutoHyphens/>
        <w:spacing w:after="0" w:line="360" w:lineRule="auto"/>
        <w:ind w:left="284" w:hanging="284"/>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Gotowość do odbioru potwierdza przedstawiciel Zamawiającego.</w:t>
      </w:r>
    </w:p>
    <w:p w14:paraId="0146D4AF" w14:textId="4D3C7250" w:rsidR="008629E0" w:rsidRPr="004A7578" w:rsidRDefault="008629E0" w:rsidP="00FC1AC6">
      <w:pPr>
        <w:numPr>
          <w:ilvl w:val="0"/>
          <w:numId w:val="25"/>
        </w:numPr>
        <w:tabs>
          <w:tab w:val="clear" w:pos="360"/>
          <w:tab w:val="num" w:pos="142"/>
        </w:tabs>
        <w:suppressAutoHyphens/>
        <w:spacing w:after="0" w:line="360" w:lineRule="auto"/>
        <w:ind w:left="284" w:hanging="284"/>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Do zawiadomienia o zakończeniu realizacji całości przedmiotu zamówienia Wykonawca załączy w</w:t>
      </w:r>
      <w:r w:rsidR="00F93971">
        <w:rPr>
          <w:rFonts w:ascii="Verdana" w:eastAsia="Times New Roman" w:hAnsi="Verdana" w:cs="Times New Roman"/>
          <w:color w:val="auto"/>
          <w:sz w:val="18"/>
          <w:szCs w:val="18"/>
          <w:lang w:eastAsia="zh-CN"/>
        </w:rPr>
        <w:t> </w:t>
      </w:r>
      <w:r w:rsidRPr="004A7578">
        <w:rPr>
          <w:rFonts w:ascii="Verdana" w:eastAsia="Times New Roman" w:hAnsi="Verdana" w:cs="Times New Roman"/>
          <w:color w:val="auto"/>
          <w:sz w:val="18"/>
          <w:szCs w:val="18"/>
          <w:lang w:eastAsia="zh-CN"/>
        </w:rPr>
        <w:t>języku polskim kompletną dokumentację przedmiotu zamówienia, w szczególności: komplet wymaganych certyfikatów, instrukcje obsługi, oraz wszelkie inne dokumenty odpowiednio dla przedmiotu zamówienia, pozwalające Zamawiającemu na odbiór dostarczonego przedmiotu zamówienia w zakresie ich jakości, jak też ilości oraz na korzystanie z nich zgodnie z prawem oraz zgodnie z ich technicznym przeznaczeniem.</w:t>
      </w:r>
    </w:p>
    <w:p w14:paraId="155A006A" w14:textId="22FA45C6" w:rsidR="008629E0" w:rsidRPr="004A7578" w:rsidRDefault="008629E0" w:rsidP="00FC1AC6">
      <w:pPr>
        <w:numPr>
          <w:ilvl w:val="0"/>
          <w:numId w:val="25"/>
        </w:numPr>
        <w:tabs>
          <w:tab w:val="clear" w:pos="360"/>
          <w:tab w:val="num" w:pos="142"/>
        </w:tabs>
        <w:suppressAutoHyphens/>
        <w:spacing w:after="0" w:line="360" w:lineRule="auto"/>
        <w:ind w:left="284" w:hanging="284"/>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Warunkiem przystąpienia do odbioru jest prawidłowe zakończenie przez Wykonawcę całego przedmiotu zamówienia, określonego w § 1 umowy, wykonanego zgodnie z aktualnymi normami i</w:t>
      </w:r>
      <w:r w:rsidR="00F93971">
        <w:rPr>
          <w:rFonts w:ascii="Verdana" w:eastAsia="Times New Roman" w:hAnsi="Verdana" w:cs="Times New Roman"/>
          <w:color w:val="auto"/>
          <w:sz w:val="18"/>
          <w:szCs w:val="18"/>
          <w:lang w:eastAsia="zh-CN"/>
        </w:rPr>
        <w:t> </w:t>
      </w:r>
      <w:r w:rsidRPr="004A7578">
        <w:rPr>
          <w:rFonts w:ascii="Verdana" w:eastAsia="Times New Roman" w:hAnsi="Verdana" w:cs="Times New Roman"/>
          <w:color w:val="auto"/>
          <w:sz w:val="18"/>
          <w:szCs w:val="18"/>
          <w:lang w:eastAsia="zh-CN"/>
        </w:rPr>
        <w:t>przepisami w tym zakresie oraz niniejszą umową</w:t>
      </w:r>
      <w:r w:rsidR="00F93971">
        <w:rPr>
          <w:rFonts w:ascii="Verdana" w:eastAsia="Times New Roman" w:hAnsi="Verdana" w:cs="Times New Roman"/>
          <w:color w:val="auto"/>
          <w:sz w:val="18"/>
          <w:szCs w:val="18"/>
          <w:lang w:eastAsia="zh-CN"/>
        </w:rPr>
        <w:t xml:space="preserve"> oraz przeprowadzenie szkoleń, o których mowa w </w:t>
      </w:r>
      <w:r w:rsidR="00F93971" w:rsidRPr="00F93971">
        <w:rPr>
          <w:rFonts w:ascii="Verdana" w:eastAsia="Times New Roman" w:hAnsi="Verdana" w:cs="Times New Roman"/>
          <w:color w:val="auto"/>
          <w:sz w:val="18"/>
          <w:szCs w:val="18"/>
          <w:lang w:eastAsia="zh-CN"/>
        </w:rPr>
        <w:t xml:space="preserve">§ </w:t>
      </w:r>
      <w:r w:rsidR="00F93971">
        <w:rPr>
          <w:rFonts w:ascii="Verdana" w:eastAsia="Times New Roman" w:hAnsi="Verdana" w:cs="Times New Roman"/>
          <w:color w:val="auto"/>
          <w:sz w:val="18"/>
          <w:szCs w:val="18"/>
          <w:lang w:eastAsia="zh-CN"/>
        </w:rPr>
        <w:t>3 ust. 1 umowy</w:t>
      </w:r>
      <w:r w:rsidRPr="004A7578">
        <w:rPr>
          <w:rFonts w:ascii="Verdana" w:eastAsia="Times New Roman" w:hAnsi="Verdana" w:cs="Times New Roman"/>
          <w:color w:val="auto"/>
          <w:sz w:val="18"/>
          <w:szCs w:val="18"/>
          <w:lang w:eastAsia="zh-CN"/>
        </w:rPr>
        <w:t xml:space="preserve">. </w:t>
      </w:r>
    </w:p>
    <w:p w14:paraId="38CE96E2" w14:textId="77777777" w:rsidR="008629E0" w:rsidRPr="004A7578" w:rsidRDefault="008629E0" w:rsidP="00FC1AC6">
      <w:pPr>
        <w:numPr>
          <w:ilvl w:val="0"/>
          <w:numId w:val="25"/>
        </w:numPr>
        <w:tabs>
          <w:tab w:val="clear" w:pos="360"/>
          <w:tab w:val="num" w:pos="142"/>
        </w:tabs>
        <w:suppressAutoHyphens/>
        <w:spacing w:after="0" w:line="360" w:lineRule="auto"/>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Zamawiający zobowiązuje się najpóźniej, w terminie 3 dni roboczych od chwili potwierdzenia gotowości - rozpocząć czynności odbioru albo przekazać Wykonawcy pisemną decyzję ustalającą, jakie czynności, w ocenie Zamawiającego, muszą być wykonane, aby odbiór końcowy mógł być dokonany zgodnie z umową. Zakończenie odbioru winno nastąpić w terminie do 7 dni roboczych od daty rozpoczęcia odbioru.</w:t>
      </w:r>
    </w:p>
    <w:p w14:paraId="687F402B" w14:textId="77777777" w:rsidR="008629E0" w:rsidRPr="004A7578" w:rsidRDefault="008629E0" w:rsidP="00FC1AC6">
      <w:pPr>
        <w:numPr>
          <w:ilvl w:val="0"/>
          <w:numId w:val="25"/>
        </w:numPr>
        <w:tabs>
          <w:tab w:val="clear" w:pos="360"/>
          <w:tab w:val="num" w:pos="142"/>
        </w:tabs>
        <w:suppressAutoHyphens/>
        <w:spacing w:after="0" w:line="360" w:lineRule="auto"/>
        <w:ind w:left="284" w:hanging="284"/>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 xml:space="preserve">Strony postanawiają, że z czynności odbioru będzie spisany protokół odbioru, zawierający wszelkie ustalenia dokonane w toku odbioru, jak też terminy wyznaczone na usunięcie stwierdzonych przy odbiorze wad. Nieusprawiedliwione niestawiennictwo Wykonawcy w dniu umówionego terminu odbioru bądź nieuzasadniona odmowa sporządzenia lub podpisania protokołu odbioru, upoważniać będą Zamawiającego do jednostronnego sporządzenia protokołu odbioru, którego treść będzie dla Wykonawcy wiążąca. </w:t>
      </w:r>
    </w:p>
    <w:p w14:paraId="74CD8E87" w14:textId="77777777" w:rsidR="008629E0" w:rsidRPr="004A7578" w:rsidRDefault="008629E0" w:rsidP="00FC1AC6">
      <w:pPr>
        <w:numPr>
          <w:ilvl w:val="0"/>
          <w:numId w:val="25"/>
        </w:numPr>
        <w:tabs>
          <w:tab w:val="clear" w:pos="360"/>
          <w:tab w:val="num" w:pos="142"/>
        </w:tabs>
        <w:suppressAutoHyphens/>
        <w:spacing w:after="0" w:line="360" w:lineRule="auto"/>
        <w:ind w:left="284" w:hanging="284"/>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 xml:space="preserve">Protokół odbioru robót podpisany przez strony, Zamawiający doręcza Wykonawcy w dniu zakończenia czynności odbioru. </w:t>
      </w:r>
      <w:r w:rsidRPr="004A7578">
        <w:rPr>
          <w:rFonts w:ascii="Verdana" w:eastAsia="Times New Roman" w:hAnsi="Verdana" w:cs="Times New Roman"/>
          <w:b/>
          <w:color w:val="auto"/>
          <w:sz w:val="18"/>
          <w:szCs w:val="18"/>
          <w:lang w:eastAsia="zh-CN"/>
        </w:rPr>
        <w:t>Dzień ten stanowi datę odbioru końcowego.</w:t>
      </w:r>
    </w:p>
    <w:p w14:paraId="0CE1DA3D" w14:textId="77777777" w:rsidR="008629E0" w:rsidRPr="004A7578" w:rsidRDefault="008629E0" w:rsidP="00FC1AC6">
      <w:pPr>
        <w:numPr>
          <w:ilvl w:val="0"/>
          <w:numId w:val="25"/>
        </w:numPr>
        <w:tabs>
          <w:tab w:val="clear" w:pos="360"/>
          <w:tab w:val="num" w:pos="142"/>
        </w:tabs>
        <w:suppressAutoHyphens/>
        <w:spacing w:after="0" w:line="360" w:lineRule="auto"/>
        <w:ind w:left="284" w:hanging="284"/>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Jeżeli w toku czynności odbioru zostaną stwierdzone istotne wady, to Zamawiającemu przysługują następujące uprawnienia:</w:t>
      </w:r>
    </w:p>
    <w:p w14:paraId="4F7E201D" w14:textId="77777777" w:rsidR="008629E0" w:rsidRPr="004A7578" w:rsidRDefault="008629E0" w:rsidP="00FC1AC6">
      <w:pPr>
        <w:numPr>
          <w:ilvl w:val="0"/>
          <w:numId w:val="24"/>
        </w:numPr>
        <w:tabs>
          <w:tab w:val="num" w:pos="142"/>
        </w:tabs>
        <w:suppressAutoHyphens/>
        <w:spacing w:after="0" w:line="360" w:lineRule="auto"/>
        <w:ind w:left="567" w:hanging="283"/>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jeżeli wady nadają się do usunięcia - może odmówić odbioru do czasu usunięcia wad,</w:t>
      </w:r>
    </w:p>
    <w:p w14:paraId="34A2DD17" w14:textId="0CBE266E" w:rsidR="008629E0" w:rsidRPr="004A7578" w:rsidRDefault="008629E0" w:rsidP="00FC1AC6">
      <w:pPr>
        <w:numPr>
          <w:ilvl w:val="0"/>
          <w:numId w:val="24"/>
        </w:numPr>
        <w:tabs>
          <w:tab w:val="num" w:pos="142"/>
        </w:tabs>
        <w:suppressAutoHyphens/>
        <w:spacing w:after="0" w:line="360" w:lineRule="auto"/>
        <w:ind w:left="567" w:hanging="283"/>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jeżeli wady nie nadają się do usunięcia, ale nie uniemożliwiają one użytkowani</w:t>
      </w:r>
      <w:r w:rsidR="008C45C6">
        <w:rPr>
          <w:rFonts w:ascii="Verdana" w:eastAsia="Times New Roman" w:hAnsi="Verdana" w:cs="Times New Roman"/>
          <w:color w:val="auto"/>
          <w:sz w:val="18"/>
          <w:szCs w:val="18"/>
          <w:lang w:eastAsia="zh-CN"/>
        </w:rPr>
        <w:t>a</w:t>
      </w:r>
      <w:r w:rsidRPr="004A7578">
        <w:rPr>
          <w:rFonts w:ascii="Verdana" w:eastAsia="Times New Roman" w:hAnsi="Verdana" w:cs="Times New Roman"/>
          <w:color w:val="auto"/>
          <w:sz w:val="18"/>
          <w:szCs w:val="18"/>
          <w:lang w:eastAsia="zh-CN"/>
        </w:rPr>
        <w:t xml:space="preserve"> przedmiotu odbioru zgodnie z przeznaczeniem – Zamawiający może obniżyć wynagrodzenie Wykonawcy odpowiednio do utraconej wartości użytkowej, estetycznej i technicznej, </w:t>
      </w:r>
    </w:p>
    <w:p w14:paraId="67088C0D" w14:textId="77777777" w:rsidR="008629E0" w:rsidRPr="004A7578" w:rsidRDefault="008629E0" w:rsidP="00FC1AC6">
      <w:pPr>
        <w:numPr>
          <w:ilvl w:val="0"/>
          <w:numId w:val="24"/>
        </w:numPr>
        <w:tabs>
          <w:tab w:val="num" w:pos="142"/>
        </w:tabs>
        <w:suppressAutoHyphens/>
        <w:spacing w:after="0" w:line="360" w:lineRule="auto"/>
        <w:ind w:left="567" w:hanging="283"/>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jeżeli wady nie nadają się do usunięcia i uniemożliwiają one użytkowanie przedmiotu odbioru zgodnie z przeznaczeniem – Zamawiający może odstąpić od umowy lub zażądać wykonania przedmiotu odbioru po raz drugi lub może żądać obniżenia wynagrodzenia w odpowiednim stosunku.</w:t>
      </w:r>
    </w:p>
    <w:p w14:paraId="4DF1C09D" w14:textId="77777777" w:rsidR="008629E0" w:rsidRPr="004A7578" w:rsidRDefault="008629E0" w:rsidP="00FC1AC6">
      <w:pPr>
        <w:numPr>
          <w:ilvl w:val="0"/>
          <w:numId w:val="23"/>
        </w:numPr>
        <w:tabs>
          <w:tab w:val="clear" w:pos="360"/>
          <w:tab w:val="num" w:pos="142"/>
        </w:tabs>
        <w:suppressAutoHyphens/>
        <w:spacing w:after="0" w:line="360" w:lineRule="auto"/>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 xml:space="preserve">Usterki i wady stwierdzone przy odbiorze, Wykonawca zobowiązany jest usunąć na własny koszt, w terminie ustalonym w protokole odbioru nie dłuższym niż 7 dni od daty zawiadomienia o zaistniałych wadach. Brak usunięcia usterek i wad stwierdzonych przy odbiorze w ustalonym terminie upoważniać będzie Zamawiającego do zastępczego usunięcia stwierdzonych wad i usterek na koszt i ryzyko Wykonawcy. </w:t>
      </w:r>
    </w:p>
    <w:p w14:paraId="4E772478" w14:textId="77777777" w:rsidR="008629E0" w:rsidRPr="004A7578" w:rsidRDefault="008629E0" w:rsidP="00FC1AC6">
      <w:pPr>
        <w:numPr>
          <w:ilvl w:val="0"/>
          <w:numId w:val="23"/>
        </w:numPr>
        <w:tabs>
          <w:tab w:val="clear" w:pos="360"/>
          <w:tab w:val="num" w:pos="142"/>
        </w:tabs>
        <w:suppressAutoHyphens/>
        <w:spacing w:after="0" w:line="360" w:lineRule="auto"/>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lastRenderedPageBreak/>
        <w:t>Wykonawca zobowiązany jest do niezwłocznego zawiadomienia Zamawiającego o usunięciu wad oraz żądania wyznaczenia terminu na odbiór zakwestionowanych uprzednio wad i usterek.</w:t>
      </w:r>
    </w:p>
    <w:p w14:paraId="4BBEFCD7" w14:textId="77777777" w:rsidR="008629E0" w:rsidRPr="004A7578" w:rsidRDefault="008629E0" w:rsidP="00FC1AC6">
      <w:pPr>
        <w:numPr>
          <w:ilvl w:val="0"/>
          <w:numId w:val="23"/>
        </w:numPr>
        <w:tabs>
          <w:tab w:val="clear" w:pos="360"/>
          <w:tab w:val="num" w:pos="142"/>
        </w:tabs>
        <w:suppressAutoHyphens/>
        <w:spacing w:after="0" w:line="360" w:lineRule="auto"/>
        <w:rPr>
          <w:rFonts w:ascii="Verdana" w:eastAsia="Times New Roman" w:hAnsi="Verdana" w:cs="Times New Roman"/>
          <w:color w:val="auto"/>
          <w:sz w:val="18"/>
          <w:szCs w:val="18"/>
          <w:lang w:eastAsia="zh-CN"/>
        </w:rPr>
      </w:pPr>
      <w:r w:rsidRPr="004A7578">
        <w:rPr>
          <w:rFonts w:ascii="Verdana" w:eastAsia="Times New Roman" w:hAnsi="Verdana" w:cs="Times New Roman"/>
          <w:color w:val="auto"/>
          <w:sz w:val="18"/>
          <w:szCs w:val="18"/>
          <w:lang w:eastAsia="zh-CN"/>
        </w:rPr>
        <w:t>Usunięcie wad powinno być stwierdzone protokolarnie przy udziale Zamawiającego. Nieusprawiedliwione niestawiennictwo Wykonawcy w dniu umówionego terminu odbioru bądź nieuzasadniona odmowa sporządzenia lub podpisania protokołu odbioru, upoważniać będą Zamawiającego do jednostronnego sporządzenia protokołu odbioru, którego treść będzie dla Wykonawcy wiążąca.</w:t>
      </w:r>
    </w:p>
    <w:p w14:paraId="78F6977F" w14:textId="093C5F6F" w:rsidR="008629E0" w:rsidRPr="004A7578" w:rsidRDefault="008629E0" w:rsidP="00FC1AC6">
      <w:pPr>
        <w:widowControl w:val="0"/>
        <w:numPr>
          <w:ilvl w:val="0"/>
          <w:numId w:val="23"/>
        </w:numPr>
        <w:tabs>
          <w:tab w:val="clear" w:pos="360"/>
          <w:tab w:val="num" w:pos="142"/>
        </w:tabs>
        <w:suppressAutoHyphens/>
        <w:spacing w:after="0" w:line="360" w:lineRule="auto"/>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 xml:space="preserve">Strony Umowy ustalają, że przed upływem terminu Gwarancji </w:t>
      </w:r>
      <w:r w:rsidR="004F17C8">
        <w:rPr>
          <w:rFonts w:ascii="Verdana" w:eastAsia="Tahoma" w:hAnsi="Verdana" w:cs="Arial"/>
          <w:color w:val="auto"/>
          <w:sz w:val="18"/>
          <w:szCs w:val="18"/>
          <w:lang w:eastAsia="zh-CN"/>
        </w:rPr>
        <w:t xml:space="preserve">dokonają </w:t>
      </w:r>
      <w:r w:rsidRPr="004A7578">
        <w:rPr>
          <w:rFonts w:ascii="Verdana" w:eastAsia="Tahoma" w:hAnsi="Verdana" w:cs="Arial"/>
          <w:color w:val="auto"/>
          <w:sz w:val="18"/>
          <w:szCs w:val="18"/>
          <w:lang w:eastAsia="zh-CN"/>
        </w:rPr>
        <w:t xml:space="preserve">odbioru ostatecznego </w:t>
      </w:r>
      <w:r w:rsidR="00B339AE" w:rsidRPr="004A7578">
        <w:rPr>
          <w:rFonts w:ascii="Verdana" w:eastAsia="Tahoma" w:hAnsi="Verdana" w:cs="Arial"/>
          <w:color w:val="auto"/>
          <w:sz w:val="18"/>
          <w:szCs w:val="18"/>
          <w:lang w:eastAsia="zh-CN"/>
        </w:rPr>
        <w:t xml:space="preserve">(pogwarancyjnego), </w:t>
      </w:r>
      <w:r w:rsidRPr="004A7578">
        <w:rPr>
          <w:rFonts w:ascii="Verdana" w:eastAsia="Tahoma" w:hAnsi="Verdana" w:cs="Arial"/>
          <w:color w:val="auto"/>
          <w:sz w:val="18"/>
          <w:szCs w:val="18"/>
          <w:lang w:eastAsia="zh-CN"/>
        </w:rPr>
        <w:t xml:space="preserve">który przeprowadzi komisja powołana przez Zamawiającego. </w:t>
      </w:r>
      <w:r w:rsidR="004F17C8">
        <w:rPr>
          <w:rFonts w:ascii="Verdana" w:eastAsia="Tahoma" w:hAnsi="Verdana" w:cs="Arial"/>
          <w:color w:val="auto"/>
          <w:sz w:val="18"/>
          <w:szCs w:val="18"/>
          <w:lang w:eastAsia="zh-CN"/>
        </w:rPr>
        <w:t> </w:t>
      </w:r>
      <w:r w:rsidRPr="004A7578">
        <w:rPr>
          <w:rFonts w:ascii="Verdana" w:eastAsia="Tahoma" w:hAnsi="Verdana" w:cs="Arial"/>
          <w:color w:val="auto"/>
          <w:sz w:val="18"/>
          <w:szCs w:val="18"/>
          <w:lang w:eastAsia="zh-CN"/>
        </w:rPr>
        <w:t>O przewidywanym terminie odbioru ostatecznego (pogwarancyjnego) Zamawiający poinformuje Wykonawcę, z co najmniej 14-dniowym wyprzedzeniem. Wykonawca uprawniony będzie do wskazania do 3 osób do udziału w komisji. W przypadku niewskazania takich osób lub ich nieprzybycia na termin odbioru, Zamawiający uprawniony będzie do dokonania odbioru jednostronnego, którego treść będzie wiążąca dla Wykonawcy</w:t>
      </w:r>
    </w:p>
    <w:p w14:paraId="271EE9B6" w14:textId="4746E89E" w:rsidR="008629E0" w:rsidRPr="004A7578" w:rsidRDefault="008629E0" w:rsidP="00FC1AC6">
      <w:pPr>
        <w:widowControl w:val="0"/>
        <w:numPr>
          <w:ilvl w:val="0"/>
          <w:numId w:val="23"/>
        </w:numPr>
        <w:tabs>
          <w:tab w:val="clear" w:pos="360"/>
          <w:tab w:val="num" w:pos="142"/>
        </w:tabs>
        <w:suppressAutoHyphens/>
        <w:spacing w:after="0" w:line="360" w:lineRule="auto"/>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W protokole odbioru ostatecznego (pogwarancyjnego) Strony, a w przypadku, o którym mowa w ust. 12 powyżej zdanie 4. – Zmawiający określi zakres wad</w:t>
      </w:r>
      <w:r w:rsidR="004F17C8">
        <w:rPr>
          <w:rFonts w:ascii="Verdana" w:eastAsia="Tahoma" w:hAnsi="Verdana" w:cs="Arial"/>
          <w:color w:val="auto"/>
          <w:sz w:val="18"/>
          <w:szCs w:val="18"/>
          <w:lang w:eastAsia="zh-CN"/>
        </w:rPr>
        <w:t xml:space="preserve"> i usterek</w:t>
      </w:r>
      <w:r w:rsidRPr="004A7578">
        <w:rPr>
          <w:rFonts w:ascii="Verdana" w:eastAsia="Tahoma" w:hAnsi="Verdana" w:cs="Arial"/>
          <w:color w:val="auto"/>
          <w:sz w:val="18"/>
          <w:szCs w:val="18"/>
          <w:lang w:eastAsia="zh-CN"/>
        </w:rPr>
        <w:t xml:space="preserve">. Wykonawca na swój koszt usunie wady </w:t>
      </w:r>
      <w:r w:rsidR="004F17C8">
        <w:rPr>
          <w:rFonts w:ascii="Verdana" w:eastAsia="Tahoma" w:hAnsi="Verdana" w:cs="Arial"/>
          <w:color w:val="auto"/>
          <w:sz w:val="18"/>
          <w:szCs w:val="18"/>
          <w:lang w:eastAsia="zh-CN"/>
        </w:rPr>
        <w:t xml:space="preserve">i usterki </w:t>
      </w:r>
      <w:r w:rsidRPr="004A7578">
        <w:rPr>
          <w:rFonts w:ascii="Verdana" w:eastAsia="Tahoma" w:hAnsi="Verdana" w:cs="Arial"/>
          <w:color w:val="auto"/>
          <w:sz w:val="18"/>
          <w:szCs w:val="18"/>
          <w:lang w:eastAsia="zh-CN"/>
        </w:rPr>
        <w:t>stwierdzone w trakcie odbioru pogwarancyjnego</w:t>
      </w:r>
      <w:r w:rsidR="004F17C8">
        <w:rPr>
          <w:rFonts w:ascii="Verdana" w:eastAsia="Tahoma" w:hAnsi="Verdana" w:cs="Arial"/>
          <w:color w:val="auto"/>
          <w:sz w:val="18"/>
          <w:szCs w:val="18"/>
          <w:lang w:eastAsia="zh-CN"/>
        </w:rPr>
        <w:t xml:space="preserve"> -</w:t>
      </w:r>
      <w:r w:rsidRPr="004A7578">
        <w:rPr>
          <w:rFonts w:ascii="Verdana" w:eastAsia="Tahoma" w:hAnsi="Verdana" w:cs="Arial"/>
          <w:color w:val="auto"/>
          <w:sz w:val="18"/>
          <w:szCs w:val="18"/>
          <w:lang w:eastAsia="zh-CN"/>
        </w:rPr>
        <w:t xml:space="preserve"> w takim terminie, jaki Umowa przewiduje dla usuwania wad stwierdzonych w okresie Gwarancji, chyba że Strony </w:t>
      </w:r>
      <w:r w:rsidR="004F17C8">
        <w:rPr>
          <w:rFonts w:ascii="Verdana" w:eastAsia="Tahoma" w:hAnsi="Verdana" w:cs="Arial"/>
          <w:color w:val="auto"/>
          <w:sz w:val="18"/>
          <w:szCs w:val="18"/>
          <w:lang w:eastAsia="zh-CN"/>
        </w:rPr>
        <w:t xml:space="preserve">w porozumieniu </w:t>
      </w:r>
      <w:r w:rsidRPr="004A7578">
        <w:rPr>
          <w:rFonts w:ascii="Verdana" w:eastAsia="Tahoma" w:hAnsi="Verdana" w:cs="Arial"/>
          <w:color w:val="auto"/>
          <w:sz w:val="18"/>
          <w:szCs w:val="18"/>
          <w:lang w:eastAsia="zh-CN"/>
        </w:rPr>
        <w:t>ustalą inny termin. Brak usunięcia usterek i wad stwierdzonych przy odbiorze w umownym lub ustalonym przez Strony terminie upoważniać będzie Zamawiającego do zastępczego usunięcia stwierdzonych wad i usterek na koszt i ryzyko Wykonawcy.</w:t>
      </w:r>
    </w:p>
    <w:p w14:paraId="67F8A748" w14:textId="77777777" w:rsidR="00603E34" w:rsidRPr="004A7578" w:rsidRDefault="008629E0" w:rsidP="00FC1AC6">
      <w:pPr>
        <w:pStyle w:val="Nagwek1"/>
        <w:spacing w:line="360" w:lineRule="auto"/>
        <w:ind w:right="85"/>
        <w:rPr>
          <w:rFonts w:ascii="Verdana" w:hAnsi="Verdana"/>
          <w:color w:val="auto"/>
          <w:sz w:val="18"/>
          <w:szCs w:val="18"/>
        </w:rPr>
      </w:pPr>
      <w:r w:rsidRPr="004A7578">
        <w:rPr>
          <w:rFonts w:ascii="Verdana" w:hAnsi="Verdana"/>
          <w:color w:val="auto"/>
          <w:sz w:val="18"/>
          <w:szCs w:val="18"/>
        </w:rPr>
        <w:t>§ 5</w:t>
      </w:r>
    </w:p>
    <w:p w14:paraId="49366FE3" w14:textId="77777777" w:rsidR="00FC1AC6" w:rsidRPr="004A7578" w:rsidRDefault="00FC1AC6" w:rsidP="00FC1AC6">
      <w:pPr>
        <w:ind w:left="0" w:firstLine="0"/>
        <w:jc w:val="center"/>
        <w:rPr>
          <w:rFonts w:ascii="Verdana" w:hAnsi="Verdana"/>
          <w:color w:val="auto"/>
          <w:sz w:val="18"/>
          <w:szCs w:val="18"/>
        </w:rPr>
      </w:pPr>
      <w:r w:rsidRPr="004A7578">
        <w:rPr>
          <w:rFonts w:ascii="Verdana" w:hAnsi="Verdana"/>
          <w:color w:val="auto"/>
          <w:sz w:val="18"/>
          <w:szCs w:val="18"/>
        </w:rPr>
        <w:t>Wynagrodzenie</w:t>
      </w:r>
    </w:p>
    <w:p w14:paraId="486F4589" w14:textId="77777777" w:rsidR="008629E0" w:rsidRPr="004A7578" w:rsidRDefault="008629E0" w:rsidP="00FC1AC6">
      <w:pPr>
        <w:widowControl w:val="0"/>
        <w:numPr>
          <w:ilvl w:val="0"/>
          <w:numId w:val="29"/>
        </w:numPr>
        <w:tabs>
          <w:tab w:val="left" w:pos="284"/>
        </w:tabs>
        <w:suppressAutoHyphens/>
        <w:spacing w:after="0" w:line="360" w:lineRule="auto"/>
        <w:ind w:left="284" w:hanging="284"/>
        <w:rPr>
          <w:rFonts w:ascii="Verdana" w:eastAsia="Tahoma" w:hAnsi="Verdana" w:cs="Times New Roman"/>
          <w:color w:val="auto"/>
          <w:sz w:val="18"/>
          <w:szCs w:val="18"/>
        </w:rPr>
      </w:pPr>
      <w:r w:rsidRPr="004A7578">
        <w:rPr>
          <w:rFonts w:ascii="Verdana" w:eastAsia="Tahoma" w:hAnsi="Verdana" w:cs="Times New Roman"/>
          <w:iCs/>
          <w:color w:val="auto"/>
          <w:sz w:val="18"/>
          <w:szCs w:val="18"/>
          <w:lang w:bidi="pl-PL"/>
        </w:rPr>
        <w:t xml:space="preserve">Strony ustalają wynagrodzenie ryczałtowe za wykonanie przedmiotu zamówienia określonego w § 1 </w:t>
      </w:r>
      <w:r w:rsidRPr="004A7578">
        <w:rPr>
          <w:rFonts w:ascii="Verdana" w:eastAsia="Tahoma" w:hAnsi="Verdana" w:cs="Times New Roman"/>
          <w:color w:val="auto"/>
          <w:sz w:val="18"/>
          <w:szCs w:val="18"/>
          <w:lang w:bidi="pl-PL"/>
        </w:rPr>
        <w:t xml:space="preserve">umowy na kwotę </w:t>
      </w:r>
      <w:r w:rsidRPr="004A7578">
        <w:rPr>
          <w:rFonts w:ascii="Verdana" w:eastAsia="Tahoma" w:hAnsi="Verdana" w:cs="Times New Roman"/>
          <w:iCs/>
          <w:color w:val="auto"/>
          <w:sz w:val="18"/>
          <w:szCs w:val="18"/>
          <w:lang w:bidi="pl-PL"/>
        </w:rPr>
        <w:t>brut</w:t>
      </w:r>
      <w:r w:rsidRPr="004A7578">
        <w:rPr>
          <w:rFonts w:ascii="Verdana" w:eastAsia="Tahoma" w:hAnsi="Verdana" w:cs="Times New Roman"/>
          <w:color w:val="auto"/>
          <w:sz w:val="18"/>
          <w:szCs w:val="18"/>
          <w:lang w:bidi="pl-PL"/>
        </w:rPr>
        <w:t>to</w:t>
      </w:r>
      <w:r w:rsidRPr="004A7578">
        <w:rPr>
          <w:rFonts w:ascii="Verdana" w:eastAsia="Tahoma" w:hAnsi="Verdana" w:cs="Times New Roman"/>
          <w:iCs/>
          <w:color w:val="auto"/>
          <w:sz w:val="18"/>
          <w:szCs w:val="18"/>
        </w:rPr>
        <w:t>: ……………………</w:t>
      </w:r>
      <w:r w:rsidRPr="004A7578">
        <w:rPr>
          <w:rFonts w:ascii="Verdana" w:eastAsia="Tahoma" w:hAnsi="Verdana" w:cs="Times New Roman"/>
          <w:b/>
          <w:iCs/>
          <w:color w:val="auto"/>
          <w:sz w:val="18"/>
          <w:szCs w:val="18"/>
        </w:rPr>
        <w:t xml:space="preserve"> zł </w:t>
      </w:r>
      <w:r w:rsidRPr="004A7578">
        <w:rPr>
          <w:rFonts w:ascii="Verdana" w:eastAsia="Tahoma" w:hAnsi="Verdana" w:cs="Times New Roman"/>
          <w:iCs/>
          <w:color w:val="auto"/>
          <w:sz w:val="18"/>
          <w:szCs w:val="18"/>
        </w:rPr>
        <w:t xml:space="preserve">(słownie: …………………………../100), w tym należny podatek </w:t>
      </w:r>
      <w:r w:rsidRPr="004A7578">
        <w:rPr>
          <w:rFonts w:ascii="Verdana" w:eastAsia="Tahoma" w:hAnsi="Verdana" w:cs="Times New Roman"/>
          <w:iCs/>
          <w:color w:val="auto"/>
          <w:sz w:val="18"/>
          <w:szCs w:val="18"/>
          <w:lang w:bidi="pl-PL"/>
        </w:rPr>
        <w:t>VAT zgodnie z obowiązującymi przepisami</w:t>
      </w:r>
      <w:r w:rsidRPr="004A7578">
        <w:rPr>
          <w:rFonts w:ascii="Verdana" w:eastAsia="Tahoma" w:hAnsi="Verdana" w:cs="Times New Roman"/>
          <w:iCs/>
          <w:color w:val="auto"/>
          <w:sz w:val="18"/>
          <w:szCs w:val="18"/>
        </w:rPr>
        <w:t>.</w:t>
      </w:r>
    </w:p>
    <w:p w14:paraId="6FCB6C16" w14:textId="77777777" w:rsidR="008629E0" w:rsidRPr="004A7578" w:rsidRDefault="008629E0" w:rsidP="00FC1AC6">
      <w:pPr>
        <w:widowControl w:val="0"/>
        <w:numPr>
          <w:ilvl w:val="0"/>
          <w:numId w:val="29"/>
        </w:numPr>
        <w:suppressAutoHyphens/>
        <w:spacing w:after="0" w:line="360" w:lineRule="auto"/>
        <w:rPr>
          <w:rFonts w:ascii="Verdana" w:eastAsia="Tahoma" w:hAnsi="Verdana" w:cs="Tahoma"/>
          <w:color w:val="auto"/>
          <w:sz w:val="18"/>
          <w:szCs w:val="18"/>
          <w:lang w:bidi="pl-PL"/>
        </w:rPr>
      </w:pPr>
      <w:r w:rsidRPr="004A7578">
        <w:rPr>
          <w:rFonts w:ascii="Verdana" w:eastAsia="Tahoma" w:hAnsi="Verdana" w:cs="Tahoma"/>
          <w:color w:val="auto"/>
          <w:sz w:val="18"/>
          <w:szCs w:val="18"/>
          <w:lang w:bidi="pl-PL"/>
        </w:rPr>
        <w:t xml:space="preserve">Do wynagrodzenia określonego w ust. 1 powyżej stosuje się zasady przewidziane w przepisie art. 632 § 1 Kodeksu cywilnego. W szczególności Wykonawca nie może żądać podwyższenia wynagrodzenia, chociażby w czasie trwania umowy nie mógł przewidzieć rozmiaru oraz kosztów prac. </w:t>
      </w:r>
    </w:p>
    <w:p w14:paraId="69FE8798" w14:textId="77777777" w:rsidR="008629E0" w:rsidRPr="004A7578" w:rsidRDefault="008629E0" w:rsidP="00FC1AC6">
      <w:pPr>
        <w:widowControl w:val="0"/>
        <w:numPr>
          <w:ilvl w:val="0"/>
          <w:numId w:val="29"/>
        </w:numPr>
        <w:suppressAutoHyphens/>
        <w:spacing w:after="0" w:line="360" w:lineRule="auto"/>
        <w:rPr>
          <w:rFonts w:ascii="Verdana" w:eastAsia="Tahoma" w:hAnsi="Verdana" w:cs="Arial"/>
          <w:color w:val="auto"/>
          <w:sz w:val="18"/>
          <w:szCs w:val="18"/>
          <w:lang w:bidi="pl-PL"/>
        </w:rPr>
      </w:pPr>
      <w:r w:rsidRPr="004A7578">
        <w:rPr>
          <w:rFonts w:ascii="Verdana" w:eastAsia="Tahoma" w:hAnsi="Verdana" w:cs="Tahoma"/>
          <w:color w:val="auto"/>
          <w:sz w:val="18"/>
          <w:szCs w:val="18"/>
          <w:lang w:bidi="pl-PL"/>
        </w:rPr>
        <w:t>Określone w ust. 1 powyżej wynagrodzenie zawiera wszelkie koszty związane z realizacją zamówienia, wynikające z dokumentacji zamówienia, niniejszej umowy, oferty cenowej Wykonawcy, jak również niezbędne do wykonania przedmiotu zamówienia.</w:t>
      </w:r>
      <w:r w:rsidRPr="004A7578">
        <w:rPr>
          <w:rFonts w:ascii="Verdana" w:eastAsia="Tahoma" w:hAnsi="Verdana" w:cs="Arial"/>
          <w:color w:val="auto"/>
          <w:sz w:val="18"/>
          <w:szCs w:val="18"/>
          <w:lang w:bidi="pl-PL"/>
        </w:rPr>
        <w:t xml:space="preserve"> Różnice pomiędzy przyjętymi przez Wykonawcę w ofercie przetargowej ilościami, cenami i przewidywanymi elementami, a faktycznymi ilościami, cenami i koniecznymi do wykonania elementami stanowią ryzyko Wykonawcy i obciążają go w całości. </w:t>
      </w:r>
    </w:p>
    <w:p w14:paraId="64A4B8F2" w14:textId="77777777" w:rsidR="008629E0" w:rsidRPr="004A7578" w:rsidRDefault="008629E0" w:rsidP="00FC1AC6">
      <w:pPr>
        <w:widowControl w:val="0"/>
        <w:numPr>
          <w:ilvl w:val="0"/>
          <w:numId w:val="29"/>
        </w:numPr>
        <w:suppressAutoHyphens/>
        <w:autoSpaceDE w:val="0"/>
        <w:spacing w:after="0" w:line="360" w:lineRule="auto"/>
        <w:rPr>
          <w:rFonts w:ascii="Verdana" w:eastAsia="Tahoma" w:hAnsi="Verdana" w:cs="Tahoma"/>
          <w:color w:val="auto"/>
          <w:sz w:val="18"/>
          <w:szCs w:val="18"/>
          <w:lang w:bidi="pl-PL"/>
        </w:rPr>
      </w:pPr>
      <w:r w:rsidRPr="004A7578">
        <w:rPr>
          <w:rFonts w:ascii="Verdana" w:eastAsia="Tahoma" w:hAnsi="Verdana" w:cs="Arial"/>
          <w:color w:val="auto"/>
          <w:sz w:val="18"/>
          <w:szCs w:val="18"/>
          <w:lang w:bidi="pl-PL"/>
        </w:rPr>
        <w:t>Wynagrodzenie umowne obejmuje ryzyko Wykonawcy i jego odpowiedzialność za prawidłowe oszacowanie ceny za przedmiot zamówienia.</w:t>
      </w:r>
    </w:p>
    <w:p w14:paraId="1E57F6E1" w14:textId="77777777" w:rsidR="008629E0" w:rsidRPr="004A7578" w:rsidRDefault="008629E0" w:rsidP="00FC1AC6">
      <w:pPr>
        <w:widowControl w:val="0"/>
        <w:numPr>
          <w:ilvl w:val="0"/>
          <w:numId w:val="29"/>
        </w:numPr>
        <w:suppressAutoHyphens/>
        <w:autoSpaceDE w:val="0"/>
        <w:spacing w:after="0" w:line="360" w:lineRule="auto"/>
        <w:rPr>
          <w:rFonts w:ascii="Verdana" w:eastAsia="Tahoma" w:hAnsi="Verdana" w:cs="Tahoma"/>
          <w:color w:val="auto"/>
          <w:sz w:val="18"/>
          <w:szCs w:val="18"/>
          <w:lang w:bidi="pl-PL"/>
        </w:rPr>
      </w:pPr>
      <w:r w:rsidRPr="004A7578">
        <w:rPr>
          <w:rFonts w:ascii="Verdana" w:eastAsia="Tahoma" w:hAnsi="Verdana" w:cs="Arial"/>
          <w:color w:val="auto"/>
          <w:sz w:val="18"/>
          <w:szCs w:val="18"/>
          <w:lang w:bidi="pl-PL"/>
        </w:rPr>
        <w:t>Nieuwzględnienie kosztów wymienionych w ust. 3 przez Wykonawcę w zaoferowanej przez niego cenie nie będzie stanowić podstawy do ponoszenia przez Zamawiającego jakichkolwiek dodatkowych kosztów w terminie późniejszym. Wykonawca ponosi wszystkie ryzyka związane z przyjętą stawką VAT.</w:t>
      </w:r>
    </w:p>
    <w:p w14:paraId="2FA6DCD9" w14:textId="2AA01488" w:rsidR="008629E0" w:rsidRPr="004A7578" w:rsidRDefault="008629E0" w:rsidP="00FC1AC6">
      <w:pPr>
        <w:numPr>
          <w:ilvl w:val="0"/>
          <w:numId w:val="29"/>
        </w:numPr>
        <w:suppressAutoHyphens/>
        <w:spacing w:after="0" w:line="360" w:lineRule="auto"/>
        <w:rPr>
          <w:rFonts w:ascii="Verdana" w:eastAsia="Times New Roman" w:hAnsi="Verdana" w:cs="Arial"/>
          <w:iCs/>
          <w:color w:val="auto"/>
          <w:sz w:val="18"/>
          <w:szCs w:val="18"/>
          <w:lang w:eastAsia="zh-CN"/>
        </w:rPr>
      </w:pPr>
      <w:r w:rsidRPr="004A7578">
        <w:rPr>
          <w:rFonts w:ascii="Verdana" w:eastAsia="Times New Roman" w:hAnsi="Verdana" w:cs="Arial"/>
          <w:iCs/>
          <w:color w:val="auto"/>
          <w:sz w:val="18"/>
          <w:szCs w:val="18"/>
          <w:lang w:eastAsia="zh-CN"/>
        </w:rPr>
        <w:t>Podstawą wystawienia faktury i zapłaty wynagrodzenia Wykonawcy b</w:t>
      </w:r>
      <w:r w:rsidR="005F47FA" w:rsidRPr="004A7578">
        <w:rPr>
          <w:rFonts w:ascii="Verdana" w:eastAsia="Times New Roman" w:hAnsi="Verdana" w:cs="Arial"/>
          <w:iCs/>
          <w:color w:val="auto"/>
          <w:sz w:val="18"/>
          <w:szCs w:val="18"/>
          <w:lang w:eastAsia="zh-CN"/>
        </w:rPr>
        <w:t>ędzie protokół odbioru</w:t>
      </w:r>
      <w:r w:rsidRPr="004A7578">
        <w:rPr>
          <w:rFonts w:ascii="Verdana" w:eastAsia="Times New Roman" w:hAnsi="Verdana" w:cs="Arial"/>
          <w:iCs/>
          <w:color w:val="auto"/>
          <w:sz w:val="18"/>
          <w:szCs w:val="18"/>
          <w:lang w:eastAsia="zh-CN"/>
        </w:rPr>
        <w:t xml:space="preserve"> przedmiotu zamówienia załączony do faktury z kompletem dokumentów rozliczeniowych, w tym </w:t>
      </w:r>
      <w:r w:rsidRPr="004A7578">
        <w:rPr>
          <w:rFonts w:ascii="Verdana" w:eastAsia="Times New Roman" w:hAnsi="Verdana" w:cs="Arial"/>
          <w:iCs/>
          <w:color w:val="auto"/>
          <w:sz w:val="18"/>
          <w:szCs w:val="18"/>
          <w:lang w:eastAsia="zh-CN"/>
        </w:rPr>
        <w:lastRenderedPageBreak/>
        <w:t>wymaganymi prawem atestami, certyfikatami oraz instrukcjami obsługi, zweryfikowanych przez przedstawiciela Zamawiającego  i zatwierdzonych przez Zamawiającego, a ich nieprzedłożenie lub przedłożenie w stanie niekompletnym stanowi podstawę wstrzymania zapłaty całej należności objętej fakturą.</w:t>
      </w:r>
    </w:p>
    <w:p w14:paraId="2F7332C5" w14:textId="77777777" w:rsidR="008629E0" w:rsidRPr="004A7578" w:rsidRDefault="008629E0" w:rsidP="00FC1AC6">
      <w:pPr>
        <w:widowControl w:val="0"/>
        <w:numPr>
          <w:ilvl w:val="0"/>
          <w:numId w:val="29"/>
        </w:numPr>
        <w:tabs>
          <w:tab w:val="left" w:pos="284"/>
          <w:tab w:val="left" w:pos="426"/>
        </w:tabs>
        <w:suppressAutoHyphens/>
        <w:spacing w:after="0" w:line="360" w:lineRule="auto"/>
        <w:rPr>
          <w:rFonts w:ascii="Verdana" w:eastAsia="Tahoma" w:hAnsi="Verdana" w:cs="Arial"/>
          <w:color w:val="auto"/>
          <w:sz w:val="18"/>
          <w:szCs w:val="18"/>
          <w:lang w:bidi="pl-PL"/>
        </w:rPr>
      </w:pPr>
      <w:r w:rsidRPr="004A7578">
        <w:rPr>
          <w:rFonts w:ascii="Verdana" w:eastAsia="Times New Roman" w:hAnsi="Verdana" w:cs="Arial"/>
          <w:iCs/>
          <w:color w:val="auto"/>
          <w:sz w:val="18"/>
          <w:szCs w:val="18"/>
          <w:lang w:eastAsia="zh-CN"/>
        </w:rPr>
        <w:t xml:space="preserve">Zapłata wynagrodzenia nastąpi przelewem na rachunek bankowy Wykonawcy wskazany w prawidłowo wystawionej fakturze VAT, w terminie do </w:t>
      </w:r>
      <w:r w:rsidRPr="004A7578">
        <w:rPr>
          <w:rFonts w:ascii="Verdana" w:eastAsia="Times New Roman" w:hAnsi="Verdana" w:cs="Arial"/>
          <w:b/>
          <w:iCs/>
          <w:color w:val="auto"/>
          <w:sz w:val="18"/>
          <w:szCs w:val="18"/>
          <w:lang w:eastAsia="zh-CN"/>
        </w:rPr>
        <w:t>30 dni</w:t>
      </w:r>
      <w:r w:rsidRPr="004A7578">
        <w:rPr>
          <w:rFonts w:ascii="Verdana" w:eastAsia="Times New Roman" w:hAnsi="Verdana" w:cs="Arial"/>
          <w:iCs/>
          <w:color w:val="auto"/>
          <w:sz w:val="18"/>
          <w:szCs w:val="18"/>
          <w:lang w:eastAsia="zh-CN"/>
        </w:rPr>
        <w:t xml:space="preserve"> od dnia doręczenia Zamawiającemu prawidłowo wystawionej faktury,lub korekty faktury VAT po okazaniu dowodów </w:t>
      </w:r>
      <w:r w:rsidRPr="004A7578">
        <w:rPr>
          <w:rFonts w:ascii="Verdana" w:eastAsia="Times New Roman" w:hAnsi="Verdana" w:cs="Arial"/>
          <w:iCs/>
          <w:color w:val="auto"/>
          <w:sz w:val="18"/>
          <w:szCs w:val="18"/>
          <w:u w:val="single"/>
          <w:lang w:eastAsia="zh-CN"/>
        </w:rPr>
        <w:t>uregulowania płatności przez Wykonawcę na rzecz podwykonawców, jak również wcześniejszego uregulowania płatności  przez podwykonawców na rzecz dalszych podwykonawców (jeżeli uczestniczą w wykonaniu przedmiotu zamówienia)</w:t>
      </w:r>
      <w:r w:rsidRPr="004A7578">
        <w:rPr>
          <w:rFonts w:ascii="Verdana" w:eastAsia="Times New Roman" w:hAnsi="Verdana" w:cs="Arial"/>
          <w:iCs/>
          <w:color w:val="auto"/>
          <w:sz w:val="18"/>
          <w:szCs w:val="18"/>
          <w:lang w:eastAsia="zh-CN"/>
        </w:rPr>
        <w:t xml:space="preserve">.  </w:t>
      </w:r>
    </w:p>
    <w:p w14:paraId="716F8369" w14:textId="77777777" w:rsidR="008629E0" w:rsidRPr="004A7578" w:rsidRDefault="008629E0" w:rsidP="00FC1AC6">
      <w:pPr>
        <w:widowControl w:val="0"/>
        <w:numPr>
          <w:ilvl w:val="0"/>
          <w:numId w:val="29"/>
        </w:numPr>
        <w:tabs>
          <w:tab w:val="left" w:pos="426"/>
        </w:tabs>
        <w:suppressAutoHyphens/>
        <w:spacing w:after="0" w:line="360" w:lineRule="auto"/>
        <w:rPr>
          <w:rFonts w:ascii="Verdana" w:eastAsia="Tahoma" w:hAnsi="Verdana" w:cs="Tahoma"/>
          <w:color w:val="auto"/>
          <w:sz w:val="18"/>
          <w:szCs w:val="18"/>
          <w:lang w:bidi="pl-PL"/>
        </w:rPr>
      </w:pPr>
      <w:r w:rsidRPr="004A7578">
        <w:rPr>
          <w:rFonts w:ascii="Verdana" w:eastAsia="Tahoma" w:hAnsi="Verdana" w:cs="Arial"/>
          <w:color w:val="auto"/>
          <w:sz w:val="18"/>
          <w:szCs w:val="18"/>
          <w:lang w:bidi="pl-PL"/>
        </w:rPr>
        <w:t>Za datę płatności uznaje się dzień obciążenia rachunku bankowego Zamawiającego, a za miejsce spełnienia świadczenia pieniężnego, bank Zamawiającego</w:t>
      </w:r>
      <w:r w:rsidRPr="004A7578">
        <w:rPr>
          <w:rFonts w:ascii="Verdana" w:eastAsia="Tahoma" w:hAnsi="Verdana" w:cs="Tahoma"/>
          <w:color w:val="auto"/>
          <w:sz w:val="18"/>
          <w:szCs w:val="18"/>
          <w:lang w:bidi="pl-PL"/>
        </w:rPr>
        <w:t>.</w:t>
      </w:r>
    </w:p>
    <w:p w14:paraId="5E1136CC" w14:textId="77777777" w:rsidR="008629E0" w:rsidRPr="004A7578" w:rsidRDefault="008629E0" w:rsidP="00FC1AC6">
      <w:pPr>
        <w:widowControl w:val="0"/>
        <w:numPr>
          <w:ilvl w:val="0"/>
          <w:numId w:val="29"/>
        </w:numPr>
        <w:tabs>
          <w:tab w:val="left" w:pos="284"/>
          <w:tab w:val="left" w:pos="426"/>
        </w:tabs>
        <w:suppressAutoHyphens/>
        <w:spacing w:after="0" w:line="360" w:lineRule="auto"/>
        <w:ind w:left="284" w:hanging="284"/>
        <w:contextualSpacing/>
        <w:rPr>
          <w:rFonts w:ascii="Verdana" w:eastAsia="Calibri" w:hAnsi="Verdana" w:cs="Times New Roman"/>
          <w:color w:val="auto"/>
          <w:sz w:val="18"/>
          <w:szCs w:val="18"/>
          <w:lang w:eastAsia="en-US"/>
        </w:rPr>
      </w:pPr>
      <w:r w:rsidRPr="004A7578">
        <w:rPr>
          <w:rFonts w:ascii="Verdana" w:eastAsia="Calibri" w:hAnsi="Verdana" w:cs="Arial"/>
          <w:iCs/>
          <w:color w:val="auto"/>
          <w:sz w:val="18"/>
          <w:szCs w:val="18"/>
          <w:lang w:eastAsia="en-US"/>
        </w:rPr>
        <w:t>Faktura Wykonawcy powinna być adresowana na Gminę Jedlina-Zdrój</w:t>
      </w:r>
      <w:r w:rsidRPr="004A7578">
        <w:rPr>
          <w:rFonts w:ascii="Verdana" w:eastAsia="Calibri" w:hAnsi="Verdana" w:cs="Times New Roman"/>
          <w:color w:val="auto"/>
          <w:sz w:val="18"/>
          <w:szCs w:val="18"/>
          <w:lang w:eastAsia="en-US"/>
        </w:rPr>
        <w:t>, ul. Poznańska Nr 2,  58-330 Jedlina-Zdrój, NIP 886-25-72-796.</w:t>
      </w:r>
    </w:p>
    <w:p w14:paraId="5570206D" w14:textId="77777777" w:rsidR="008629E0" w:rsidRPr="004A7578" w:rsidRDefault="008629E0" w:rsidP="00FC1AC6">
      <w:pPr>
        <w:widowControl w:val="0"/>
        <w:numPr>
          <w:ilvl w:val="0"/>
          <w:numId w:val="29"/>
        </w:numPr>
        <w:tabs>
          <w:tab w:val="left" w:pos="142"/>
          <w:tab w:val="left" w:pos="284"/>
          <w:tab w:val="left" w:pos="426"/>
          <w:tab w:val="left" w:pos="502"/>
        </w:tabs>
        <w:suppressAutoHyphens/>
        <w:spacing w:after="0" w:line="360" w:lineRule="auto"/>
        <w:ind w:left="426" w:hanging="426"/>
        <w:contextualSpacing/>
        <w:rPr>
          <w:rFonts w:ascii="Verdana" w:eastAsia="Calibri" w:hAnsi="Verdana" w:cs="Times New Roman"/>
          <w:color w:val="auto"/>
          <w:sz w:val="18"/>
          <w:szCs w:val="18"/>
          <w:lang w:eastAsia="en-US"/>
        </w:rPr>
      </w:pPr>
      <w:r w:rsidRPr="004A7578">
        <w:rPr>
          <w:rFonts w:ascii="Verdana" w:eastAsia="Calibri" w:hAnsi="Verdana" w:cs="Times New Roman"/>
          <w:color w:val="auto"/>
          <w:sz w:val="18"/>
          <w:szCs w:val="18"/>
          <w:lang w:eastAsia="en-US"/>
        </w:rPr>
        <w:t xml:space="preserve">Wykonawca ma możliwość (u wybranego przez Wykonawcę Brokera PEF) przesłania drogą elektroniczną ustrukturyzowanej faktury elektronicznej i innych dokumentów za pośrednictwem Platformy Elektronicznego Fakturowania (PEF) - udostępnionej na stronie internetowej </w:t>
      </w:r>
      <w:hyperlink r:id="rId8">
        <w:r w:rsidRPr="004A7578">
          <w:rPr>
            <w:rFonts w:ascii="Verdana" w:eastAsia="Calibri" w:hAnsi="Verdana" w:cs="Times New Roman"/>
            <w:color w:val="auto"/>
            <w:sz w:val="18"/>
            <w:szCs w:val="18"/>
            <w:u w:val="single"/>
            <w:lang w:eastAsia="en-US"/>
          </w:rPr>
          <w:t>https://efaktura.gov.pl</w:t>
        </w:r>
      </w:hyperlink>
    </w:p>
    <w:p w14:paraId="4998DA27" w14:textId="77777777" w:rsidR="008629E0" w:rsidRPr="004A7578" w:rsidRDefault="008629E0" w:rsidP="00FC1AC6">
      <w:pPr>
        <w:widowControl w:val="0"/>
        <w:numPr>
          <w:ilvl w:val="0"/>
          <w:numId w:val="29"/>
        </w:numPr>
        <w:tabs>
          <w:tab w:val="left" w:pos="426"/>
        </w:tabs>
        <w:suppressAutoHyphens/>
        <w:spacing w:after="0" w:line="360" w:lineRule="auto"/>
        <w:ind w:left="426" w:hanging="426"/>
        <w:contextualSpacing/>
        <w:rPr>
          <w:rFonts w:ascii="Verdana" w:eastAsia="Calibri" w:hAnsi="Verdana" w:cs="Times New Roman"/>
          <w:color w:val="auto"/>
          <w:sz w:val="18"/>
          <w:szCs w:val="18"/>
          <w:lang w:eastAsia="en-US"/>
        </w:rPr>
      </w:pPr>
      <w:r w:rsidRPr="004A7578">
        <w:rPr>
          <w:rFonts w:ascii="Verdana" w:eastAsia="Calibri" w:hAnsi="Verdana" w:cs="Times New Roman"/>
          <w:color w:val="auto"/>
          <w:sz w:val="18"/>
          <w:szCs w:val="18"/>
          <w:lang w:eastAsia="en-US"/>
        </w:rPr>
        <w:t xml:space="preserve">Wykonawca zobowiązany jest powiadomić Zamawiającego o wystawieniu faktury na Platformie Elektronicznego Fakturowania na poniższego maila: </w:t>
      </w:r>
      <w:hyperlink r:id="rId9">
        <w:r w:rsidRPr="004A7578">
          <w:rPr>
            <w:rFonts w:ascii="Verdana" w:eastAsia="Calibri" w:hAnsi="Verdana" w:cs="Times New Roman"/>
            <w:color w:val="auto"/>
            <w:sz w:val="18"/>
            <w:szCs w:val="18"/>
            <w:u w:val="single"/>
            <w:lang w:eastAsia="en-US"/>
          </w:rPr>
          <w:t>urzad@jedlinazdroj.eu</w:t>
        </w:r>
      </w:hyperlink>
      <w:r w:rsidRPr="004A7578">
        <w:rPr>
          <w:rFonts w:ascii="Verdana" w:eastAsia="Calibri" w:hAnsi="Verdana" w:cs="Times New Roman"/>
          <w:color w:val="auto"/>
          <w:sz w:val="18"/>
          <w:szCs w:val="18"/>
          <w:u w:val="single"/>
          <w:lang w:eastAsia="en-US"/>
        </w:rPr>
        <w:t>.</w:t>
      </w:r>
    </w:p>
    <w:p w14:paraId="07F5DADF" w14:textId="77777777" w:rsidR="00F13BB4" w:rsidRPr="004A7578" w:rsidRDefault="008629E0" w:rsidP="00FC1AC6">
      <w:pPr>
        <w:widowControl w:val="0"/>
        <w:numPr>
          <w:ilvl w:val="0"/>
          <w:numId w:val="29"/>
        </w:numPr>
        <w:tabs>
          <w:tab w:val="left" w:pos="426"/>
        </w:tabs>
        <w:suppressAutoHyphens/>
        <w:spacing w:after="0" w:line="360" w:lineRule="auto"/>
        <w:ind w:left="426" w:right="190" w:hanging="426"/>
        <w:contextualSpacing/>
        <w:rPr>
          <w:rFonts w:ascii="Verdana" w:hAnsi="Verdana"/>
          <w:color w:val="auto"/>
          <w:sz w:val="18"/>
          <w:szCs w:val="18"/>
        </w:rPr>
      </w:pPr>
      <w:r w:rsidRPr="004A7578">
        <w:rPr>
          <w:rFonts w:ascii="Verdana" w:eastAsia="Tahoma" w:hAnsi="Verdana" w:cs="Tahoma"/>
          <w:color w:val="auto"/>
          <w:sz w:val="18"/>
          <w:szCs w:val="18"/>
          <w:lang w:bidi="pl-PL"/>
        </w:rPr>
        <w:t>Wykonawca zobowiązuje się, iż nie będzie przenosić na inną osobę wierzytelności wynikających z tytułu realizacji przedmiotu niniejszej umowy na osoby trzecie, bez pisemnej zgody Zamawiającego.</w:t>
      </w:r>
    </w:p>
    <w:p w14:paraId="7DDA422C" w14:textId="47BE2C57" w:rsidR="008629E0" w:rsidRPr="004A7578" w:rsidRDefault="008629E0" w:rsidP="00FC1AC6">
      <w:pPr>
        <w:widowControl w:val="0"/>
        <w:numPr>
          <w:ilvl w:val="0"/>
          <w:numId w:val="29"/>
        </w:numPr>
        <w:tabs>
          <w:tab w:val="left" w:pos="426"/>
        </w:tabs>
        <w:suppressAutoHyphens/>
        <w:spacing w:after="0" w:line="360" w:lineRule="auto"/>
        <w:ind w:left="426" w:right="190" w:hanging="308"/>
        <w:contextualSpacing/>
        <w:rPr>
          <w:rFonts w:ascii="Verdana" w:hAnsi="Verdana"/>
          <w:color w:val="auto"/>
          <w:sz w:val="18"/>
          <w:szCs w:val="18"/>
        </w:rPr>
      </w:pPr>
      <w:r w:rsidRPr="004A7578">
        <w:rPr>
          <w:rFonts w:ascii="Verdana" w:hAnsi="Verdana"/>
          <w:color w:val="auto"/>
          <w:sz w:val="18"/>
          <w:szCs w:val="18"/>
        </w:rPr>
        <w:t xml:space="preserve">Wszelkie należności wynikające z faktur wystawionych za realizację umowy zostaną zapłacone  z zastosowaniem mechanizmu podzielonej płatności, o którym mowa w ustawie z dnia 11 marca 2004 r. o podatku od towarów i usług (Dz.U. z 2022r. poz. 931 z późn. zm.). </w:t>
      </w:r>
    </w:p>
    <w:p w14:paraId="0B6406FB" w14:textId="77777777" w:rsidR="00603E34" w:rsidRPr="004A7578" w:rsidRDefault="009913FB" w:rsidP="00FC1AC6">
      <w:pPr>
        <w:pStyle w:val="Nagwek1"/>
        <w:spacing w:line="360" w:lineRule="auto"/>
        <w:ind w:right="84"/>
        <w:rPr>
          <w:rFonts w:ascii="Verdana" w:hAnsi="Verdana"/>
          <w:color w:val="auto"/>
          <w:sz w:val="18"/>
          <w:szCs w:val="18"/>
        </w:rPr>
      </w:pPr>
      <w:bookmarkStart w:id="0" w:name="_Hlk127199187"/>
      <w:r w:rsidRPr="004A7578">
        <w:rPr>
          <w:rFonts w:ascii="Verdana" w:hAnsi="Verdana"/>
          <w:color w:val="auto"/>
          <w:sz w:val="18"/>
          <w:szCs w:val="18"/>
        </w:rPr>
        <w:t xml:space="preserve">§ </w:t>
      </w:r>
      <w:r w:rsidR="00F13BB4" w:rsidRPr="004A7578">
        <w:rPr>
          <w:rFonts w:ascii="Verdana" w:hAnsi="Verdana"/>
          <w:color w:val="auto"/>
          <w:sz w:val="18"/>
          <w:szCs w:val="18"/>
        </w:rPr>
        <w:t>6</w:t>
      </w:r>
    </w:p>
    <w:p w14:paraId="176C7F30" w14:textId="77777777" w:rsidR="00FC1AC6" w:rsidRPr="004A7578" w:rsidRDefault="00FC1AC6" w:rsidP="00906FFC">
      <w:pPr>
        <w:spacing w:line="360" w:lineRule="auto"/>
        <w:jc w:val="center"/>
        <w:rPr>
          <w:rFonts w:ascii="Verdana" w:hAnsi="Verdana"/>
          <w:color w:val="auto"/>
          <w:sz w:val="18"/>
          <w:szCs w:val="18"/>
        </w:rPr>
      </w:pPr>
      <w:r w:rsidRPr="004A7578">
        <w:rPr>
          <w:rFonts w:ascii="Verdana" w:hAnsi="Verdana"/>
          <w:color w:val="auto"/>
          <w:sz w:val="18"/>
          <w:szCs w:val="18"/>
        </w:rPr>
        <w:t>Kary i odszkodowania</w:t>
      </w:r>
    </w:p>
    <w:bookmarkEnd w:id="0"/>
    <w:p w14:paraId="38580A29" w14:textId="77777777" w:rsidR="00FC1AC6" w:rsidRPr="004A7578" w:rsidRDefault="009913FB" w:rsidP="00FC1AC6">
      <w:pPr>
        <w:numPr>
          <w:ilvl w:val="0"/>
          <w:numId w:val="5"/>
        </w:numPr>
        <w:spacing w:line="360" w:lineRule="auto"/>
        <w:ind w:right="190" w:hanging="360"/>
        <w:rPr>
          <w:rFonts w:ascii="Verdana" w:hAnsi="Verdana"/>
          <w:color w:val="auto"/>
          <w:sz w:val="18"/>
          <w:szCs w:val="18"/>
        </w:rPr>
      </w:pPr>
      <w:r w:rsidRPr="004A7578">
        <w:rPr>
          <w:rFonts w:ascii="Verdana" w:hAnsi="Verdana"/>
          <w:color w:val="auto"/>
          <w:sz w:val="18"/>
          <w:szCs w:val="18"/>
        </w:rPr>
        <w:t xml:space="preserve">Strony ustalają </w:t>
      </w:r>
      <w:r w:rsidR="00FC1AC6" w:rsidRPr="004A7578">
        <w:rPr>
          <w:rFonts w:ascii="Verdana" w:hAnsi="Verdana"/>
          <w:color w:val="auto"/>
          <w:sz w:val="18"/>
          <w:szCs w:val="18"/>
        </w:rPr>
        <w:t>odpowiedzialność za niewykonanie lub nienależyte wykonanie umowy w formie kar umownych w następujących przypadkach i wysokościach</w:t>
      </w:r>
      <w:r w:rsidRPr="004A7578">
        <w:rPr>
          <w:rFonts w:ascii="Verdana" w:hAnsi="Verdana"/>
          <w:color w:val="auto"/>
          <w:sz w:val="18"/>
          <w:szCs w:val="18"/>
        </w:rPr>
        <w:t>:</w:t>
      </w:r>
    </w:p>
    <w:p w14:paraId="248AA9CD" w14:textId="7FEA344E" w:rsidR="00603E34" w:rsidRPr="004A7578" w:rsidRDefault="00FC1AC6" w:rsidP="00FC1AC6">
      <w:pPr>
        <w:pStyle w:val="Akapitzlist"/>
        <w:numPr>
          <w:ilvl w:val="1"/>
          <w:numId w:val="29"/>
        </w:numPr>
        <w:tabs>
          <w:tab w:val="clear" w:pos="1222"/>
          <w:tab w:val="num" w:pos="851"/>
        </w:tabs>
        <w:spacing w:after="0" w:line="360" w:lineRule="auto"/>
        <w:ind w:right="190" w:hanging="796"/>
        <w:rPr>
          <w:rFonts w:ascii="Verdana" w:hAnsi="Verdana"/>
          <w:sz w:val="18"/>
          <w:szCs w:val="18"/>
        </w:rPr>
      </w:pPr>
      <w:r w:rsidRPr="004A7578">
        <w:rPr>
          <w:rFonts w:ascii="Verdana" w:hAnsi="Verdana"/>
          <w:sz w:val="18"/>
          <w:szCs w:val="18"/>
        </w:rPr>
        <w:t xml:space="preserve">Wykonawca zapłaci Zamawiającemu kary umowne: </w:t>
      </w:r>
    </w:p>
    <w:p w14:paraId="76A0EE51" w14:textId="06C6A8F9" w:rsidR="00FC1AC6" w:rsidRPr="004A7578" w:rsidRDefault="00FC1AC6" w:rsidP="00FC1AC6">
      <w:pPr>
        <w:numPr>
          <w:ilvl w:val="1"/>
          <w:numId w:val="5"/>
        </w:numPr>
        <w:spacing w:line="360" w:lineRule="auto"/>
        <w:ind w:right="190" w:hanging="360"/>
        <w:rPr>
          <w:rFonts w:ascii="Verdana" w:hAnsi="Verdana"/>
          <w:color w:val="auto"/>
          <w:sz w:val="18"/>
          <w:szCs w:val="18"/>
        </w:rPr>
      </w:pPr>
      <w:r w:rsidRPr="004A7578">
        <w:rPr>
          <w:rFonts w:ascii="Verdana" w:hAnsi="Verdana"/>
          <w:color w:val="auto"/>
          <w:sz w:val="18"/>
          <w:szCs w:val="18"/>
        </w:rPr>
        <w:t>za każdy</w:t>
      </w:r>
      <w:r w:rsidR="0001337E" w:rsidRPr="004A7578">
        <w:rPr>
          <w:rFonts w:ascii="Verdana" w:hAnsi="Verdana"/>
          <w:color w:val="auto"/>
          <w:sz w:val="18"/>
          <w:szCs w:val="18"/>
        </w:rPr>
        <w:t xml:space="preserve"> rozpoczęty</w:t>
      </w:r>
      <w:r w:rsidRPr="004A7578">
        <w:rPr>
          <w:rFonts w:ascii="Verdana" w:hAnsi="Verdana"/>
          <w:color w:val="auto"/>
          <w:sz w:val="18"/>
          <w:szCs w:val="18"/>
        </w:rPr>
        <w:t xml:space="preserve"> dzień zwłoki w dostarczeniu przedmiotu umowy i/lub zwłoki w wydaniu dokumentów, o których mowa § 3 ust. 2</w:t>
      </w:r>
      <w:r w:rsidR="008C45C6">
        <w:rPr>
          <w:rFonts w:ascii="Verdana" w:hAnsi="Verdana"/>
          <w:color w:val="auto"/>
          <w:sz w:val="18"/>
          <w:szCs w:val="18"/>
        </w:rPr>
        <w:t xml:space="preserve"> umowy</w:t>
      </w:r>
      <w:r w:rsidRPr="004A7578">
        <w:rPr>
          <w:rFonts w:ascii="Verdana" w:hAnsi="Verdana"/>
          <w:color w:val="auto"/>
          <w:sz w:val="18"/>
          <w:szCs w:val="18"/>
        </w:rPr>
        <w:t xml:space="preserve">, Wykonawca zapłaci Zamawiającemu karę umowną w wysokości 0,2 % </w:t>
      </w:r>
      <w:bookmarkStart w:id="1" w:name="_Hlk127199735"/>
      <w:r w:rsidRPr="004A7578">
        <w:rPr>
          <w:rFonts w:ascii="Verdana" w:hAnsi="Verdana"/>
          <w:color w:val="auto"/>
          <w:sz w:val="18"/>
          <w:szCs w:val="18"/>
        </w:rPr>
        <w:t xml:space="preserve">wynagrodzenia brutto określonego w § 5 ust. 1 umowy, </w:t>
      </w:r>
    </w:p>
    <w:bookmarkEnd w:id="1"/>
    <w:p w14:paraId="16E39942" w14:textId="2F578C1A" w:rsidR="00FC1AC6" w:rsidRPr="004A7578" w:rsidRDefault="00FC1AC6" w:rsidP="00FC1AC6">
      <w:pPr>
        <w:numPr>
          <w:ilvl w:val="1"/>
          <w:numId w:val="5"/>
        </w:numPr>
        <w:spacing w:line="360" w:lineRule="auto"/>
        <w:ind w:right="190" w:hanging="360"/>
        <w:rPr>
          <w:rFonts w:ascii="Verdana" w:hAnsi="Verdana"/>
          <w:color w:val="auto"/>
          <w:sz w:val="18"/>
          <w:szCs w:val="18"/>
        </w:rPr>
      </w:pPr>
      <w:r w:rsidRPr="004A7578">
        <w:rPr>
          <w:rFonts w:ascii="Verdana" w:hAnsi="Verdana"/>
          <w:color w:val="auto"/>
          <w:sz w:val="18"/>
          <w:szCs w:val="18"/>
        </w:rPr>
        <w:t xml:space="preserve">za każdą </w:t>
      </w:r>
      <w:r w:rsidR="0001337E" w:rsidRPr="004A7578">
        <w:rPr>
          <w:rFonts w:ascii="Verdana" w:hAnsi="Verdana"/>
          <w:color w:val="auto"/>
          <w:sz w:val="18"/>
          <w:szCs w:val="18"/>
        </w:rPr>
        <w:t xml:space="preserve">rozpoczętą </w:t>
      </w:r>
      <w:r w:rsidRPr="004A7578">
        <w:rPr>
          <w:rFonts w:ascii="Verdana" w:hAnsi="Verdana"/>
          <w:color w:val="auto"/>
          <w:sz w:val="18"/>
          <w:szCs w:val="18"/>
        </w:rPr>
        <w:t xml:space="preserve">godzinę zwłoki w podjęciu czynności związanych z zadeklarowanym przez Wykonawcę czasem reakcji serwisowej w okresie gwarancji, o których mowa § 7 </w:t>
      </w:r>
      <w:r w:rsidR="008C45C6">
        <w:rPr>
          <w:rFonts w:ascii="Verdana" w:hAnsi="Verdana"/>
          <w:color w:val="auto"/>
          <w:sz w:val="18"/>
          <w:szCs w:val="18"/>
        </w:rPr>
        <w:t xml:space="preserve">               </w:t>
      </w:r>
      <w:r w:rsidRPr="004A7578">
        <w:rPr>
          <w:rFonts w:ascii="Verdana" w:hAnsi="Verdana"/>
          <w:color w:val="auto"/>
          <w:sz w:val="18"/>
          <w:szCs w:val="18"/>
        </w:rPr>
        <w:t xml:space="preserve">ust. </w:t>
      </w:r>
      <w:r w:rsidR="008C45C6">
        <w:rPr>
          <w:rFonts w:ascii="Verdana" w:hAnsi="Verdana"/>
          <w:color w:val="auto"/>
          <w:sz w:val="18"/>
          <w:szCs w:val="18"/>
        </w:rPr>
        <w:t>10</w:t>
      </w:r>
      <w:r w:rsidRPr="004A7578">
        <w:rPr>
          <w:rFonts w:ascii="Verdana" w:hAnsi="Verdana"/>
          <w:color w:val="auto"/>
          <w:sz w:val="18"/>
          <w:szCs w:val="18"/>
        </w:rPr>
        <w:t xml:space="preserve">, Wykonawca zapłaci Zamawiającemu karę umowną w wysokości 0,5 % wynagrodzenia brutto określonego w § 5 ust. 1 umowy, </w:t>
      </w:r>
    </w:p>
    <w:p w14:paraId="347B27F5" w14:textId="1C857630" w:rsidR="00FC1AC6" w:rsidRPr="004A7578" w:rsidRDefault="00FC1AC6" w:rsidP="00FC1AC6">
      <w:pPr>
        <w:numPr>
          <w:ilvl w:val="1"/>
          <w:numId w:val="5"/>
        </w:numPr>
        <w:spacing w:line="360" w:lineRule="auto"/>
        <w:ind w:right="190" w:hanging="360"/>
        <w:rPr>
          <w:rFonts w:ascii="Verdana" w:hAnsi="Verdana"/>
          <w:color w:val="auto"/>
          <w:sz w:val="18"/>
          <w:szCs w:val="18"/>
        </w:rPr>
      </w:pPr>
      <w:bookmarkStart w:id="2" w:name="_Hlk132119673"/>
      <w:r w:rsidRPr="004A7578">
        <w:rPr>
          <w:rFonts w:ascii="Verdana" w:hAnsi="Verdana"/>
          <w:color w:val="auto"/>
          <w:sz w:val="18"/>
          <w:szCs w:val="18"/>
        </w:rPr>
        <w:t>za każd</w:t>
      </w:r>
      <w:r w:rsidR="004F17C8">
        <w:rPr>
          <w:rFonts w:ascii="Verdana" w:hAnsi="Verdana"/>
          <w:color w:val="auto"/>
          <w:sz w:val="18"/>
          <w:szCs w:val="18"/>
        </w:rPr>
        <w:t>ą</w:t>
      </w:r>
      <w:r w:rsidRPr="004A7578">
        <w:rPr>
          <w:rFonts w:ascii="Verdana" w:hAnsi="Verdana"/>
          <w:color w:val="auto"/>
          <w:sz w:val="18"/>
          <w:szCs w:val="18"/>
        </w:rPr>
        <w:t xml:space="preserve"> </w:t>
      </w:r>
      <w:r w:rsidR="0001337E" w:rsidRPr="004A7578">
        <w:rPr>
          <w:rFonts w:ascii="Verdana" w:hAnsi="Verdana"/>
          <w:color w:val="auto"/>
          <w:sz w:val="18"/>
          <w:szCs w:val="18"/>
        </w:rPr>
        <w:t>rozpoczęt</w:t>
      </w:r>
      <w:r w:rsidR="004F17C8">
        <w:rPr>
          <w:rFonts w:ascii="Verdana" w:hAnsi="Verdana"/>
          <w:color w:val="auto"/>
          <w:sz w:val="18"/>
          <w:szCs w:val="18"/>
        </w:rPr>
        <w:t>ą</w:t>
      </w:r>
      <w:r w:rsidR="0001337E" w:rsidRPr="004A7578">
        <w:rPr>
          <w:rFonts w:ascii="Verdana" w:hAnsi="Verdana"/>
          <w:color w:val="auto"/>
          <w:sz w:val="18"/>
          <w:szCs w:val="18"/>
        </w:rPr>
        <w:t xml:space="preserve"> </w:t>
      </w:r>
      <w:r w:rsidR="004F17C8">
        <w:rPr>
          <w:rFonts w:ascii="Verdana" w:hAnsi="Verdana"/>
          <w:color w:val="auto"/>
          <w:sz w:val="18"/>
          <w:szCs w:val="18"/>
        </w:rPr>
        <w:t>godzinę</w:t>
      </w:r>
      <w:r w:rsidRPr="004A7578">
        <w:rPr>
          <w:rFonts w:ascii="Verdana" w:hAnsi="Verdana"/>
          <w:color w:val="auto"/>
          <w:sz w:val="18"/>
          <w:szCs w:val="18"/>
        </w:rPr>
        <w:t xml:space="preserve"> zwłoki w usunięciu wad</w:t>
      </w:r>
      <w:r w:rsidR="008C45C6">
        <w:rPr>
          <w:rFonts w:ascii="Verdana" w:hAnsi="Verdana"/>
          <w:color w:val="auto"/>
          <w:sz w:val="18"/>
          <w:szCs w:val="18"/>
        </w:rPr>
        <w:t>,</w:t>
      </w:r>
      <w:r w:rsidR="00984C2C" w:rsidRPr="004A7578">
        <w:rPr>
          <w:rFonts w:ascii="Verdana" w:hAnsi="Verdana"/>
          <w:color w:val="auto"/>
          <w:sz w:val="18"/>
          <w:szCs w:val="18"/>
        </w:rPr>
        <w:t xml:space="preserve"> usterek </w:t>
      </w:r>
      <w:r w:rsidR="008C45C6">
        <w:rPr>
          <w:rFonts w:ascii="Verdana" w:hAnsi="Verdana"/>
          <w:color w:val="auto"/>
          <w:sz w:val="18"/>
          <w:szCs w:val="18"/>
        </w:rPr>
        <w:t xml:space="preserve">i/lub błędów </w:t>
      </w:r>
      <w:r w:rsidRPr="004A7578">
        <w:rPr>
          <w:rFonts w:ascii="Verdana" w:hAnsi="Verdana"/>
          <w:color w:val="auto"/>
          <w:sz w:val="18"/>
          <w:szCs w:val="18"/>
        </w:rPr>
        <w:t xml:space="preserve">przedmiotu umowy </w:t>
      </w:r>
      <w:r w:rsidR="00984C2C" w:rsidRPr="004A7578">
        <w:rPr>
          <w:rFonts w:ascii="Verdana" w:hAnsi="Verdana"/>
          <w:color w:val="auto"/>
          <w:sz w:val="18"/>
          <w:szCs w:val="18"/>
        </w:rPr>
        <w:t xml:space="preserve">ujawnionych </w:t>
      </w:r>
      <w:r w:rsidRPr="004A7578">
        <w:rPr>
          <w:rFonts w:ascii="Verdana" w:hAnsi="Verdana"/>
          <w:color w:val="auto"/>
          <w:sz w:val="18"/>
          <w:szCs w:val="18"/>
        </w:rPr>
        <w:t xml:space="preserve">w okresie gwarancji i rękojmi licząc od </w:t>
      </w:r>
      <w:r w:rsidR="004F17C8">
        <w:rPr>
          <w:rFonts w:ascii="Verdana" w:hAnsi="Verdana"/>
          <w:color w:val="auto"/>
          <w:sz w:val="18"/>
          <w:szCs w:val="18"/>
        </w:rPr>
        <w:t xml:space="preserve">godziny </w:t>
      </w:r>
      <w:r w:rsidRPr="004A7578">
        <w:rPr>
          <w:rFonts w:ascii="Verdana" w:hAnsi="Verdana"/>
          <w:color w:val="auto"/>
          <w:sz w:val="18"/>
          <w:szCs w:val="18"/>
        </w:rPr>
        <w:t>po upływie terminu na usunięcie wady, o który</w:t>
      </w:r>
      <w:r w:rsidR="008C45C6">
        <w:rPr>
          <w:rFonts w:ascii="Verdana" w:hAnsi="Verdana"/>
          <w:color w:val="auto"/>
          <w:sz w:val="18"/>
          <w:szCs w:val="18"/>
        </w:rPr>
        <w:t>ch</w:t>
      </w:r>
      <w:r w:rsidRPr="004A7578">
        <w:rPr>
          <w:rFonts w:ascii="Verdana" w:hAnsi="Verdana"/>
          <w:color w:val="auto"/>
          <w:sz w:val="18"/>
          <w:szCs w:val="18"/>
        </w:rPr>
        <w:t xml:space="preserve"> mowa § 7 ust. </w:t>
      </w:r>
      <w:r w:rsidR="008C45C6">
        <w:rPr>
          <w:rFonts w:ascii="Verdana" w:hAnsi="Verdana"/>
          <w:color w:val="auto"/>
          <w:sz w:val="18"/>
          <w:szCs w:val="18"/>
        </w:rPr>
        <w:t>11</w:t>
      </w:r>
      <w:r w:rsidR="00E3798A" w:rsidRPr="004A7578">
        <w:rPr>
          <w:rFonts w:ascii="Verdana" w:hAnsi="Verdana"/>
          <w:color w:val="auto"/>
          <w:sz w:val="18"/>
          <w:szCs w:val="18"/>
        </w:rPr>
        <w:t>.</w:t>
      </w:r>
      <w:r w:rsidR="008C45C6">
        <w:rPr>
          <w:rFonts w:ascii="Verdana" w:hAnsi="Verdana"/>
          <w:color w:val="auto"/>
          <w:sz w:val="18"/>
          <w:szCs w:val="18"/>
        </w:rPr>
        <w:t>1</w:t>
      </w:r>
      <w:r w:rsidRPr="004A7578">
        <w:rPr>
          <w:rFonts w:ascii="Verdana" w:hAnsi="Verdana"/>
          <w:color w:val="auto"/>
          <w:sz w:val="18"/>
          <w:szCs w:val="18"/>
        </w:rPr>
        <w:t xml:space="preserve">, Wykonawca zapłaci Zamawiającemu karę umowną w wysokości 0,2 % wynagrodzenia brutto określonego w § 5 ust. 1 umowy, </w:t>
      </w:r>
    </w:p>
    <w:bookmarkEnd w:id="2"/>
    <w:p w14:paraId="2A7B0440" w14:textId="5E055B6B" w:rsidR="00B72AB4" w:rsidRPr="004A7578" w:rsidRDefault="00B72AB4" w:rsidP="00B72AB4">
      <w:pPr>
        <w:numPr>
          <w:ilvl w:val="1"/>
          <w:numId w:val="5"/>
        </w:numPr>
        <w:spacing w:line="360" w:lineRule="auto"/>
        <w:ind w:right="190" w:hanging="360"/>
        <w:rPr>
          <w:rFonts w:ascii="Verdana" w:hAnsi="Verdana"/>
          <w:color w:val="auto"/>
          <w:sz w:val="18"/>
          <w:szCs w:val="18"/>
        </w:rPr>
      </w:pPr>
      <w:r w:rsidRPr="004A7578">
        <w:rPr>
          <w:rFonts w:ascii="Verdana" w:hAnsi="Verdana"/>
          <w:color w:val="auto"/>
          <w:sz w:val="18"/>
          <w:szCs w:val="18"/>
        </w:rPr>
        <w:t>za każdy rozpoczęty dzień zwłoki w usunięciu wad</w:t>
      </w:r>
      <w:r w:rsidR="008C45C6">
        <w:rPr>
          <w:rFonts w:ascii="Verdana" w:hAnsi="Verdana"/>
          <w:color w:val="auto"/>
          <w:sz w:val="18"/>
          <w:szCs w:val="18"/>
        </w:rPr>
        <w:t>,</w:t>
      </w:r>
      <w:r w:rsidRPr="004A7578">
        <w:rPr>
          <w:rFonts w:ascii="Verdana" w:hAnsi="Verdana"/>
          <w:color w:val="auto"/>
          <w:sz w:val="18"/>
          <w:szCs w:val="18"/>
        </w:rPr>
        <w:t xml:space="preserve"> usterek</w:t>
      </w:r>
      <w:r w:rsidR="008C45C6">
        <w:rPr>
          <w:rFonts w:ascii="Verdana" w:hAnsi="Verdana"/>
          <w:color w:val="auto"/>
          <w:sz w:val="18"/>
          <w:szCs w:val="18"/>
        </w:rPr>
        <w:t xml:space="preserve"> i/lub błędów</w:t>
      </w:r>
      <w:r w:rsidRPr="004A7578">
        <w:rPr>
          <w:rFonts w:ascii="Verdana" w:hAnsi="Verdana"/>
          <w:color w:val="auto"/>
          <w:sz w:val="18"/>
          <w:szCs w:val="18"/>
        </w:rPr>
        <w:t xml:space="preserve"> przedmiotu umowy ujawnionych w okresie gwarancji i rękojmi licząc od następnego dnia po upływie terminu na </w:t>
      </w:r>
      <w:r w:rsidRPr="004A7578">
        <w:rPr>
          <w:rFonts w:ascii="Verdana" w:hAnsi="Verdana"/>
          <w:color w:val="auto"/>
          <w:sz w:val="18"/>
          <w:szCs w:val="18"/>
        </w:rPr>
        <w:lastRenderedPageBreak/>
        <w:t>usunięcie wady, o który</w:t>
      </w:r>
      <w:r w:rsidR="008C45C6">
        <w:rPr>
          <w:rFonts w:ascii="Verdana" w:hAnsi="Verdana"/>
          <w:color w:val="auto"/>
          <w:sz w:val="18"/>
          <w:szCs w:val="18"/>
        </w:rPr>
        <w:t>ch</w:t>
      </w:r>
      <w:r w:rsidRPr="004A7578">
        <w:rPr>
          <w:rFonts w:ascii="Verdana" w:hAnsi="Verdana"/>
          <w:color w:val="auto"/>
          <w:sz w:val="18"/>
          <w:szCs w:val="18"/>
        </w:rPr>
        <w:t xml:space="preserve"> mowa § 7 ust. </w:t>
      </w:r>
      <w:r w:rsidR="008C45C6">
        <w:rPr>
          <w:rFonts w:ascii="Verdana" w:hAnsi="Verdana"/>
          <w:color w:val="auto"/>
          <w:sz w:val="18"/>
          <w:szCs w:val="18"/>
        </w:rPr>
        <w:t>11</w:t>
      </w:r>
      <w:r w:rsidRPr="004A7578">
        <w:rPr>
          <w:rFonts w:ascii="Verdana" w:hAnsi="Verdana"/>
          <w:color w:val="auto"/>
          <w:sz w:val="18"/>
          <w:szCs w:val="18"/>
        </w:rPr>
        <w:t>.</w:t>
      </w:r>
      <w:r w:rsidR="008C45C6">
        <w:rPr>
          <w:rFonts w:ascii="Verdana" w:hAnsi="Verdana"/>
          <w:color w:val="auto"/>
          <w:sz w:val="18"/>
          <w:szCs w:val="18"/>
        </w:rPr>
        <w:t>2</w:t>
      </w:r>
      <w:r w:rsidRPr="004A7578">
        <w:rPr>
          <w:rFonts w:ascii="Verdana" w:hAnsi="Verdana"/>
          <w:color w:val="auto"/>
          <w:sz w:val="18"/>
          <w:szCs w:val="18"/>
        </w:rPr>
        <w:t xml:space="preserve">, Wykonawca zapłaci Zamawiającemu karę umowną w wysokości 0,1 % wynagrodzenia brutto określonego w § 5 ust. 1 umowy, </w:t>
      </w:r>
    </w:p>
    <w:p w14:paraId="6508EDC6" w14:textId="6A0CAA3F" w:rsidR="00FC1AC6" w:rsidRPr="004A7578" w:rsidRDefault="00FC1AC6" w:rsidP="00FC1AC6">
      <w:pPr>
        <w:numPr>
          <w:ilvl w:val="1"/>
          <w:numId w:val="5"/>
        </w:numPr>
        <w:spacing w:line="360" w:lineRule="auto"/>
        <w:ind w:right="190" w:hanging="360"/>
        <w:rPr>
          <w:rFonts w:ascii="Verdana" w:hAnsi="Verdana"/>
          <w:color w:val="auto"/>
          <w:sz w:val="18"/>
          <w:szCs w:val="18"/>
        </w:rPr>
      </w:pPr>
      <w:r w:rsidRPr="004A7578">
        <w:rPr>
          <w:rFonts w:ascii="Verdana" w:hAnsi="Verdana"/>
          <w:color w:val="auto"/>
          <w:sz w:val="18"/>
          <w:szCs w:val="18"/>
        </w:rPr>
        <w:t xml:space="preserve">Wykonawca zapłaci Zamawiającemu karę umowną w wysokości 10% ceny umownej brutto za odstąpienie przez Wykonawcę lub Zamawiającego od umowy z przyczyn leżących po stronie Wykonawcy. </w:t>
      </w:r>
    </w:p>
    <w:p w14:paraId="2296AB22" w14:textId="42E82447" w:rsidR="00FC1AC6" w:rsidRPr="004A7578" w:rsidRDefault="00FC1AC6" w:rsidP="00FC1AC6">
      <w:pPr>
        <w:pStyle w:val="Akapitzlist"/>
        <w:numPr>
          <w:ilvl w:val="1"/>
          <w:numId w:val="29"/>
        </w:numPr>
        <w:tabs>
          <w:tab w:val="clear" w:pos="1222"/>
          <w:tab w:val="num" w:pos="851"/>
        </w:tabs>
        <w:spacing w:after="0" w:line="360" w:lineRule="auto"/>
        <w:ind w:left="851" w:right="190" w:hanging="425"/>
        <w:jc w:val="both"/>
        <w:rPr>
          <w:rFonts w:ascii="Verdana" w:hAnsi="Verdana"/>
          <w:sz w:val="18"/>
          <w:szCs w:val="18"/>
        </w:rPr>
      </w:pPr>
      <w:r w:rsidRPr="004A7578">
        <w:rPr>
          <w:rFonts w:ascii="Verdana" w:hAnsi="Verdana" w:cs="Arial"/>
          <w:sz w:val="18"/>
          <w:szCs w:val="18"/>
        </w:rPr>
        <w:t xml:space="preserve">Zamawiający zapłaci Wykonawcy karę umowną za odstąpienie od umowy z przyczyn, za które odpowiedzialność ponosi Zamawiający, w wysokości 10% łącznego wynagrodzenia brutto, określonego w  § 5 ust. 1 umowy, </w:t>
      </w:r>
      <w:r w:rsidRPr="004A7578">
        <w:rPr>
          <w:rFonts w:ascii="Verdana" w:hAnsi="Verdana" w:cs="Arial"/>
          <w:iCs/>
          <w:sz w:val="18"/>
          <w:szCs w:val="18"/>
        </w:rPr>
        <w:t xml:space="preserve">za wyjątkiem wystąpienia sytuacji </w:t>
      </w:r>
      <w:r w:rsidR="008B5E23" w:rsidRPr="008B5E23">
        <w:rPr>
          <w:rFonts w:ascii="Verdana" w:hAnsi="Verdana" w:cs="Arial"/>
          <w:iCs/>
          <w:sz w:val="18"/>
          <w:szCs w:val="18"/>
        </w:rPr>
        <w:t>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8B5E23">
        <w:rPr>
          <w:rFonts w:ascii="Verdana" w:hAnsi="Verdana" w:cs="Arial"/>
          <w:iCs/>
          <w:sz w:val="18"/>
          <w:szCs w:val="18"/>
        </w:rPr>
        <w:t xml:space="preserve"> – wówczas Zamawiający może odstąpić od umowy w terminie 30 dni od powzięcia tej wiadomości, nie płacąc Wykonawcy kary umownej  z tego tytułu. </w:t>
      </w:r>
    </w:p>
    <w:p w14:paraId="093007E7" w14:textId="77777777" w:rsidR="00EA2615" w:rsidRPr="004A7578" w:rsidRDefault="00EA2615" w:rsidP="00FC1AC6">
      <w:pPr>
        <w:pStyle w:val="WW-Tekstpodstawowywcity2"/>
        <w:numPr>
          <w:ilvl w:val="0"/>
          <w:numId w:val="5"/>
        </w:numPr>
        <w:spacing w:line="360" w:lineRule="auto"/>
        <w:ind w:hanging="360"/>
        <w:rPr>
          <w:rFonts w:ascii="Verdana" w:hAnsi="Verdana"/>
          <w:sz w:val="18"/>
          <w:szCs w:val="18"/>
        </w:rPr>
      </w:pPr>
      <w:r w:rsidRPr="004A7578">
        <w:rPr>
          <w:rFonts w:ascii="Verdana" w:hAnsi="Verdana"/>
          <w:sz w:val="18"/>
          <w:szCs w:val="18"/>
        </w:rPr>
        <w:t>Jeżeli kary umowne nie pokryją poniesionej szkody, Strony mogą dochodzić odszkodowania uzupełniającego, na zasadach ogólnych.</w:t>
      </w:r>
    </w:p>
    <w:p w14:paraId="12ABE683" w14:textId="77777777" w:rsidR="00EA2615" w:rsidRPr="004A7578" w:rsidRDefault="00EA2615" w:rsidP="00FC1AC6">
      <w:pPr>
        <w:pStyle w:val="WW-Tekstpodstawowywcity2"/>
        <w:numPr>
          <w:ilvl w:val="0"/>
          <w:numId w:val="5"/>
        </w:numPr>
        <w:tabs>
          <w:tab w:val="left" w:pos="300"/>
        </w:tabs>
        <w:spacing w:line="360" w:lineRule="auto"/>
        <w:ind w:hanging="360"/>
        <w:rPr>
          <w:rFonts w:ascii="Verdana" w:hAnsi="Verdana"/>
          <w:sz w:val="18"/>
          <w:szCs w:val="18"/>
        </w:rPr>
      </w:pPr>
      <w:r w:rsidRPr="004A7578">
        <w:rPr>
          <w:rFonts w:ascii="Verdana" w:hAnsi="Verdana"/>
          <w:iCs/>
          <w:sz w:val="18"/>
          <w:szCs w:val="18"/>
        </w:rPr>
        <w:t>Wykonawca ponosi odpowiedzialność odszkodowawczą w stosunku do Zamawiającego za zawinione działania i zaniechania własne oraz osób, z których pomocą zobowiązania będące przedmiotem umowy wykonuje.</w:t>
      </w:r>
    </w:p>
    <w:p w14:paraId="67B6EEE7" w14:textId="77777777" w:rsidR="00EA2615" w:rsidRPr="004A7578" w:rsidRDefault="00EA2615" w:rsidP="00FC1AC6">
      <w:pPr>
        <w:pStyle w:val="WW-Tekstpodstawowywcity2"/>
        <w:numPr>
          <w:ilvl w:val="0"/>
          <w:numId w:val="5"/>
        </w:numPr>
        <w:tabs>
          <w:tab w:val="left" w:pos="300"/>
        </w:tabs>
        <w:spacing w:line="360" w:lineRule="auto"/>
        <w:ind w:hanging="360"/>
        <w:rPr>
          <w:rFonts w:ascii="Verdana" w:hAnsi="Verdana"/>
          <w:sz w:val="18"/>
          <w:szCs w:val="18"/>
        </w:rPr>
      </w:pPr>
      <w:r w:rsidRPr="004A7578">
        <w:rPr>
          <w:rFonts w:ascii="Verdana" w:hAnsi="Verdana"/>
          <w:iCs/>
          <w:sz w:val="18"/>
          <w:szCs w:val="18"/>
        </w:rPr>
        <w:t>Wykonawca wyraża zgodę na potrącenie kar umownych z przysługującego mu wynagrodzenia.</w:t>
      </w:r>
    </w:p>
    <w:p w14:paraId="6FF80069" w14:textId="742A0746" w:rsidR="00EA2615" w:rsidRPr="004A7578" w:rsidRDefault="00EA2615" w:rsidP="00FC1AC6">
      <w:pPr>
        <w:pStyle w:val="WW-Tekstpodstawowywcity2"/>
        <w:numPr>
          <w:ilvl w:val="0"/>
          <w:numId w:val="5"/>
        </w:numPr>
        <w:tabs>
          <w:tab w:val="left" w:pos="284"/>
        </w:tabs>
        <w:spacing w:line="360" w:lineRule="auto"/>
        <w:ind w:hanging="360"/>
        <w:rPr>
          <w:rFonts w:ascii="Verdana" w:hAnsi="Verdana"/>
          <w:sz w:val="18"/>
          <w:szCs w:val="18"/>
        </w:rPr>
      </w:pPr>
      <w:r w:rsidRPr="004A7578">
        <w:rPr>
          <w:rFonts w:ascii="Verdana" w:hAnsi="Verdana"/>
          <w:iCs/>
          <w:sz w:val="18"/>
          <w:szCs w:val="18"/>
        </w:rPr>
        <w:t>W przypadku odstąpienia od umowy lub jej rozwiązania w trybie natychmiastowym Zamawiający ma prawo do zastrzeżonych kar umownych i odszkodowania, a kary umowne wsk</w:t>
      </w:r>
      <w:r w:rsidR="00FC1AC6" w:rsidRPr="004A7578">
        <w:rPr>
          <w:rFonts w:ascii="Verdana" w:hAnsi="Verdana"/>
          <w:iCs/>
          <w:sz w:val="18"/>
          <w:szCs w:val="18"/>
        </w:rPr>
        <w:t>azane w ust. 1 pkt 1 litera a)-</w:t>
      </w:r>
      <w:r w:rsidR="008C45C6">
        <w:rPr>
          <w:rFonts w:ascii="Verdana" w:hAnsi="Verdana"/>
          <w:iCs/>
          <w:sz w:val="18"/>
          <w:szCs w:val="18"/>
        </w:rPr>
        <w:t>e</w:t>
      </w:r>
      <w:r w:rsidRPr="004A7578">
        <w:rPr>
          <w:rFonts w:ascii="Verdana" w:hAnsi="Verdana"/>
          <w:iCs/>
          <w:sz w:val="18"/>
          <w:szCs w:val="18"/>
        </w:rPr>
        <w:t xml:space="preserve">) powyżej sumują się, z zastrzeżeniem iż łączna wysokość kar umownych nie może przekroczyć 20% wartości umowy netto. </w:t>
      </w:r>
    </w:p>
    <w:p w14:paraId="1834BCF3" w14:textId="77777777" w:rsidR="00603E34" w:rsidRPr="004A7578" w:rsidRDefault="009913FB" w:rsidP="00FC1AC6">
      <w:pPr>
        <w:pStyle w:val="Nagwek1"/>
        <w:spacing w:line="360" w:lineRule="auto"/>
        <w:ind w:right="91"/>
        <w:rPr>
          <w:rFonts w:ascii="Verdana" w:hAnsi="Verdana"/>
          <w:color w:val="auto"/>
          <w:sz w:val="18"/>
          <w:szCs w:val="18"/>
        </w:rPr>
      </w:pPr>
      <w:r w:rsidRPr="004A7578">
        <w:rPr>
          <w:rFonts w:ascii="Verdana" w:hAnsi="Verdana"/>
          <w:color w:val="auto"/>
          <w:sz w:val="18"/>
          <w:szCs w:val="18"/>
        </w:rPr>
        <w:t xml:space="preserve">§ </w:t>
      </w:r>
      <w:r w:rsidR="00EA2615" w:rsidRPr="004A7578">
        <w:rPr>
          <w:rFonts w:ascii="Verdana" w:hAnsi="Verdana"/>
          <w:color w:val="auto"/>
          <w:sz w:val="18"/>
          <w:szCs w:val="18"/>
        </w:rPr>
        <w:t>7</w:t>
      </w:r>
    </w:p>
    <w:p w14:paraId="3A41730B" w14:textId="77777777" w:rsidR="002A25CC" w:rsidRPr="004A7578" w:rsidRDefault="002A25CC" w:rsidP="00B339AE">
      <w:pPr>
        <w:spacing w:line="360" w:lineRule="auto"/>
        <w:jc w:val="center"/>
        <w:rPr>
          <w:rFonts w:ascii="Verdana" w:hAnsi="Verdana"/>
          <w:color w:val="auto"/>
          <w:sz w:val="18"/>
          <w:szCs w:val="18"/>
        </w:rPr>
      </w:pPr>
      <w:r w:rsidRPr="004A7578">
        <w:rPr>
          <w:rFonts w:ascii="Verdana" w:hAnsi="Verdana"/>
          <w:color w:val="auto"/>
          <w:sz w:val="18"/>
          <w:szCs w:val="18"/>
        </w:rPr>
        <w:t>Gwarancja</w:t>
      </w:r>
      <w:r w:rsidR="00B339AE" w:rsidRPr="004A7578">
        <w:rPr>
          <w:rFonts w:ascii="Verdana" w:hAnsi="Verdana"/>
          <w:color w:val="auto"/>
          <w:sz w:val="18"/>
          <w:szCs w:val="18"/>
        </w:rPr>
        <w:t xml:space="preserve"> i rękojmia</w:t>
      </w:r>
    </w:p>
    <w:p w14:paraId="7BE752BF" w14:textId="77777777" w:rsidR="00F04119" w:rsidRPr="004A7578" w:rsidRDefault="009913FB" w:rsidP="00FC1AC6">
      <w:pPr>
        <w:numPr>
          <w:ilvl w:val="0"/>
          <w:numId w:val="6"/>
        </w:numPr>
        <w:spacing w:line="360" w:lineRule="auto"/>
        <w:ind w:left="557" w:right="190" w:hanging="430"/>
        <w:rPr>
          <w:rFonts w:ascii="Verdana" w:hAnsi="Verdana"/>
          <w:color w:val="auto"/>
          <w:sz w:val="18"/>
          <w:szCs w:val="18"/>
        </w:rPr>
      </w:pPr>
      <w:r w:rsidRPr="004A7578">
        <w:rPr>
          <w:rFonts w:ascii="Verdana" w:hAnsi="Verdana"/>
          <w:color w:val="auto"/>
          <w:sz w:val="18"/>
          <w:szCs w:val="18"/>
        </w:rPr>
        <w:t xml:space="preserve">Wykonawca zapewnia, że przedmiot umowy jest wolny od wad. </w:t>
      </w:r>
    </w:p>
    <w:p w14:paraId="745E5CD9" w14:textId="725D5FE5" w:rsidR="000055A5" w:rsidRPr="004A7578" w:rsidRDefault="000055A5" w:rsidP="008C45C6">
      <w:pPr>
        <w:pStyle w:val="WW-Tekstpodstawowywcity2"/>
        <w:numPr>
          <w:ilvl w:val="0"/>
          <w:numId w:val="6"/>
        </w:numPr>
        <w:spacing w:line="360" w:lineRule="auto"/>
        <w:ind w:hanging="414"/>
        <w:rPr>
          <w:rFonts w:ascii="Verdana" w:hAnsi="Verdana"/>
          <w:iCs/>
          <w:strike/>
          <w:sz w:val="18"/>
          <w:szCs w:val="18"/>
        </w:rPr>
      </w:pPr>
      <w:r w:rsidRPr="004A7578">
        <w:rPr>
          <w:rFonts w:ascii="Verdana" w:hAnsi="Verdana"/>
          <w:sz w:val="18"/>
          <w:szCs w:val="18"/>
        </w:rPr>
        <w:t xml:space="preserve">Wykonawca udziela Zamawiającemu Gwarancji jakości za wady na przedmiot zamówienia określony w § 1 ust. 1 umowy, </w:t>
      </w:r>
      <w:r w:rsidRPr="004A7578">
        <w:rPr>
          <w:rFonts w:ascii="Verdana" w:hAnsi="Verdana"/>
          <w:b/>
          <w:sz w:val="18"/>
          <w:szCs w:val="18"/>
        </w:rPr>
        <w:t xml:space="preserve">na okres </w:t>
      </w:r>
      <w:r w:rsidR="00932E6A">
        <w:rPr>
          <w:rFonts w:ascii="Verdana" w:hAnsi="Verdana"/>
          <w:b/>
          <w:sz w:val="18"/>
          <w:szCs w:val="18"/>
        </w:rPr>
        <w:t>24</w:t>
      </w:r>
      <w:r w:rsidRPr="004A7578">
        <w:rPr>
          <w:rFonts w:ascii="Verdana" w:hAnsi="Verdana"/>
          <w:b/>
          <w:sz w:val="18"/>
          <w:szCs w:val="18"/>
        </w:rPr>
        <w:t xml:space="preserve"> miesięcy</w:t>
      </w:r>
      <w:r w:rsidRPr="004A7578">
        <w:rPr>
          <w:rFonts w:ascii="Verdana" w:hAnsi="Verdana"/>
          <w:sz w:val="18"/>
          <w:szCs w:val="18"/>
        </w:rPr>
        <w:t>, licząc od daty podpisania protokołu odbioru przedmiotu zamówienia bez zastrzeżeń.</w:t>
      </w:r>
      <w:r w:rsidRPr="004A7578">
        <w:rPr>
          <w:rFonts w:ascii="Verdana" w:hAnsi="Verdana"/>
          <w:iCs/>
          <w:sz w:val="18"/>
          <w:szCs w:val="18"/>
        </w:rPr>
        <w:t xml:space="preserve"> W okresie gwarancji Wykonawca usunie </w:t>
      </w:r>
      <w:r w:rsidR="00E46817" w:rsidRPr="004A7578">
        <w:rPr>
          <w:rFonts w:ascii="Verdana" w:hAnsi="Verdana"/>
          <w:iCs/>
          <w:sz w:val="18"/>
          <w:szCs w:val="18"/>
        </w:rPr>
        <w:t xml:space="preserve">wszelkie </w:t>
      </w:r>
      <w:r w:rsidRPr="004A7578">
        <w:rPr>
          <w:rFonts w:ascii="Verdana" w:hAnsi="Verdana"/>
          <w:iCs/>
          <w:sz w:val="18"/>
          <w:szCs w:val="18"/>
        </w:rPr>
        <w:t>wady</w:t>
      </w:r>
      <w:r w:rsidR="00E46817" w:rsidRPr="004A7578">
        <w:rPr>
          <w:rFonts w:ascii="Verdana" w:hAnsi="Verdana"/>
          <w:iCs/>
          <w:sz w:val="18"/>
          <w:szCs w:val="18"/>
        </w:rPr>
        <w:t xml:space="preserve"> jakie ujawnią się w okresie gwarancji</w:t>
      </w:r>
      <w:r w:rsidRPr="004A7578">
        <w:rPr>
          <w:rFonts w:ascii="Verdana" w:hAnsi="Verdana"/>
          <w:iCs/>
          <w:sz w:val="18"/>
          <w:szCs w:val="18"/>
        </w:rPr>
        <w:t xml:space="preserve"> na własny koszt, w terminie wymaganym przez Zamawiającego, podanym w pisemnym powiadomieniu.</w:t>
      </w:r>
    </w:p>
    <w:p w14:paraId="631CED96" w14:textId="2DC1BE70" w:rsidR="00603E34" w:rsidRPr="004A7578" w:rsidRDefault="000055A5" w:rsidP="008C45C6">
      <w:pPr>
        <w:pStyle w:val="WW-Tekstpodstawowywcity2"/>
        <w:numPr>
          <w:ilvl w:val="0"/>
          <w:numId w:val="6"/>
        </w:numPr>
        <w:spacing w:line="360" w:lineRule="auto"/>
        <w:ind w:hanging="414"/>
        <w:rPr>
          <w:rFonts w:ascii="Verdana" w:hAnsi="Verdana"/>
          <w:iCs/>
          <w:strike/>
          <w:sz w:val="18"/>
          <w:szCs w:val="18"/>
        </w:rPr>
      </w:pPr>
      <w:r w:rsidRPr="004A7578">
        <w:rPr>
          <w:rFonts w:ascii="Verdana" w:hAnsi="Verdana"/>
          <w:sz w:val="18"/>
          <w:szCs w:val="18"/>
        </w:rPr>
        <w:t xml:space="preserve">Gwarancja </w:t>
      </w:r>
      <w:r w:rsidR="003C3760" w:rsidRPr="004A7578">
        <w:rPr>
          <w:rFonts w:ascii="Verdana" w:hAnsi="Verdana"/>
          <w:sz w:val="18"/>
          <w:szCs w:val="18"/>
        </w:rPr>
        <w:t xml:space="preserve">udzielana jest </w:t>
      </w:r>
      <w:r w:rsidR="008C45C6">
        <w:rPr>
          <w:rFonts w:ascii="Verdana" w:hAnsi="Verdana"/>
          <w:sz w:val="18"/>
          <w:szCs w:val="18"/>
        </w:rPr>
        <w:t xml:space="preserve">w </w:t>
      </w:r>
      <w:r w:rsidR="003C3760" w:rsidRPr="004A7578">
        <w:rPr>
          <w:rFonts w:ascii="Verdana" w:hAnsi="Verdana"/>
          <w:sz w:val="18"/>
          <w:szCs w:val="18"/>
        </w:rPr>
        <w:t xml:space="preserve">ramach wynagrodzenia określonego w § 5 ust. 1 Umowy a </w:t>
      </w:r>
      <w:r w:rsidR="008C45C6">
        <w:rPr>
          <w:rFonts w:ascii="Verdana" w:hAnsi="Verdana"/>
          <w:sz w:val="18"/>
          <w:szCs w:val="18"/>
        </w:rPr>
        <w:t>W</w:t>
      </w:r>
      <w:r w:rsidR="003C3760" w:rsidRPr="004A7578">
        <w:rPr>
          <w:rFonts w:ascii="Verdana" w:hAnsi="Verdana"/>
          <w:sz w:val="18"/>
          <w:szCs w:val="18"/>
        </w:rPr>
        <w:t xml:space="preserve">ykonawcy nie jest należne jakiekolwiek dodatkowe wynagrodzenie z tytułu wykonania świadczeń gwarancyjnych. </w:t>
      </w:r>
    </w:p>
    <w:p w14:paraId="67D37DF7" w14:textId="4D5998CC" w:rsidR="00603E34" w:rsidRPr="004A7578" w:rsidRDefault="009913FB" w:rsidP="00FC1AC6">
      <w:pPr>
        <w:numPr>
          <w:ilvl w:val="0"/>
          <w:numId w:val="6"/>
        </w:numPr>
        <w:spacing w:line="360" w:lineRule="auto"/>
        <w:ind w:left="557" w:right="190" w:hanging="430"/>
        <w:rPr>
          <w:rFonts w:ascii="Verdana" w:hAnsi="Verdana"/>
          <w:color w:val="auto"/>
          <w:sz w:val="18"/>
          <w:szCs w:val="18"/>
        </w:rPr>
      </w:pPr>
      <w:r w:rsidRPr="004A7578">
        <w:rPr>
          <w:rFonts w:ascii="Verdana" w:hAnsi="Verdana"/>
          <w:color w:val="auto"/>
          <w:sz w:val="18"/>
          <w:szCs w:val="18"/>
        </w:rPr>
        <w:t>Wykonawca gwarantuje najwyższą jakość dostarczonego produktu zgodnie ze s</w:t>
      </w:r>
      <w:r w:rsidR="00E46817" w:rsidRPr="004A7578">
        <w:rPr>
          <w:rFonts w:ascii="Verdana" w:hAnsi="Verdana"/>
          <w:color w:val="auto"/>
          <w:sz w:val="18"/>
          <w:szCs w:val="18"/>
        </w:rPr>
        <w:t>zczegółowym opisem przedmiotu zamówienia</w:t>
      </w:r>
      <w:r w:rsidRPr="004A7578">
        <w:rPr>
          <w:rFonts w:ascii="Verdana" w:hAnsi="Verdana"/>
          <w:color w:val="auto"/>
          <w:sz w:val="18"/>
          <w:szCs w:val="18"/>
        </w:rPr>
        <w:t>. Odpowiedzialność z tytułu gwarancji jakości obejmuje zarówno wady powstałe z przyczyn</w:t>
      </w:r>
      <w:r w:rsidR="00B339AE" w:rsidRPr="004A7578">
        <w:rPr>
          <w:rFonts w:ascii="Verdana" w:hAnsi="Verdana"/>
          <w:color w:val="auto"/>
          <w:sz w:val="18"/>
          <w:szCs w:val="18"/>
        </w:rPr>
        <w:t xml:space="preserve"> </w:t>
      </w:r>
      <w:r w:rsidRPr="004A7578">
        <w:rPr>
          <w:rFonts w:ascii="Verdana" w:hAnsi="Verdana"/>
          <w:color w:val="auto"/>
          <w:sz w:val="18"/>
          <w:szCs w:val="18"/>
        </w:rPr>
        <w:t>tkwiących w przedmiocie umowy w chwili dokonania odbioru przez Zamawiającego jak i wszelkie inne wady fizyczne, powstałe z przyczyn, za które Zamawiający nie ponosi odpowiedzialnoś</w:t>
      </w:r>
      <w:r w:rsidR="00E46817" w:rsidRPr="004A7578">
        <w:rPr>
          <w:rFonts w:ascii="Verdana" w:hAnsi="Verdana"/>
          <w:color w:val="auto"/>
          <w:sz w:val="18"/>
          <w:szCs w:val="18"/>
        </w:rPr>
        <w:t>ci</w:t>
      </w:r>
      <w:r w:rsidRPr="004A7578">
        <w:rPr>
          <w:rFonts w:ascii="Verdana" w:hAnsi="Verdana"/>
          <w:color w:val="auto"/>
          <w:sz w:val="18"/>
          <w:szCs w:val="18"/>
        </w:rPr>
        <w:t xml:space="preserve">, pod warunkiem, że wady te ujawnią się w ciągu okresu obowiązywania gwarancji. </w:t>
      </w:r>
    </w:p>
    <w:p w14:paraId="567C466B" w14:textId="73D170CF" w:rsidR="00335E0F" w:rsidRPr="004A7578" w:rsidRDefault="00335E0F" w:rsidP="008C45C6">
      <w:pPr>
        <w:numPr>
          <w:ilvl w:val="0"/>
          <w:numId w:val="6"/>
        </w:numPr>
        <w:spacing w:after="0" w:line="360" w:lineRule="auto"/>
        <w:ind w:hanging="360"/>
        <w:rPr>
          <w:rFonts w:ascii="Verdana" w:eastAsiaTheme="minorHAnsi" w:hAnsi="Verdana" w:cstheme="minorBidi"/>
          <w:color w:val="auto"/>
          <w:kern w:val="2"/>
          <w:sz w:val="18"/>
          <w:szCs w:val="18"/>
          <w:lang w:eastAsia="en-US" w:bidi="pl-PL"/>
          <w14:ligatures w14:val="standardContextual"/>
        </w:rPr>
      </w:pPr>
      <w:r w:rsidRPr="004A7578">
        <w:rPr>
          <w:rFonts w:ascii="Verdana" w:eastAsiaTheme="minorHAnsi" w:hAnsi="Verdana" w:cstheme="minorBidi"/>
          <w:color w:val="auto"/>
          <w:kern w:val="2"/>
          <w:sz w:val="18"/>
          <w:szCs w:val="18"/>
          <w:lang w:eastAsia="en-US" w:bidi="pl-PL"/>
          <w14:ligatures w14:val="standardContextual"/>
        </w:rPr>
        <w:t>W okresie obowiązywania gwarancji Wykonawca zobowiązany jest także do usuwania błędów Oprogramowania</w:t>
      </w:r>
      <w:r w:rsidR="008C45C6">
        <w:rPr>
          <w:rFonts w:ascii="Verdana" w:eastAsiaTheme="minorHAnsi" w:hAnsi="Verdana" w:cstheme="minorBidi"/>
          <w:color w:val="auto"/>
          <w:kern w:val="2"/>
          <w:sz w:val="18"/>
          <w:szCs w:val="18"/>
          <w:lang w:eastAsia="en-US" w:bidi="pl-PL"/>
          <w14:ligatures w14:val="standardContextual"/>
        </w:rPr>
        <w:t>,</w:t>
      </w:r>
      <w:r w:rsidRPr="004A7578">
        <w:rPr>
          <w:rFonts w:ascii="Verdana" w:eastAsiaTheme="minorHAnsi" w:hAnsi="Verdana" w:cstheme="minorBidi"/>
          <w:color w:val="auto"/>
          <w:kern w:val="2"/>
          <w:sz w:val="18"/>
          <w:szCs w:val="18"/>
          <w:lang w:eastAsia="en-US" w:bidi="pl-PL"/>
          <w14:ligatures w14:val="standardContextual"/>
        </w:rPr>
        <w:t xml:space="preserve"> które zidentyfikował samodzielnie, bez zgłoszenia ze strony Zamawiającego. W przypadku zidentyfikowania błędów nie zmieniających funkcjonalności Oprogramowania </w:t>
      </w:r>
      <w:r w:rsidRPr="004A7578">
        <w:rPr>
          <w:rFonts w:ascii="Verdana" w:eastAsiaTheme="minorHAnsi" w:hAnsi="Verdana" w:cstheme="minorBidi"/>
          <w:color w:val="auto"/>
          <w:kern w:val="2"/>
          <w:sz w:val="18"/>
          <w:szCs w:val="18"/>
          <w:lang w:eastAsia="en-US" w:bidi="pl-PL"/>
          <w14:ligatures w14:val="standardContextual"/>
        </w:rPr>
        <w:lastRenderedPageBreak/>
        <w:t>Wykonawca usunie je, informując jednocześnie Zamawiającego za pomocą poczty elektronicznej o fakcie usunięcia błędu. W przypadku zidentyfikowania błędów zmieniających funkcjonalności Oprogramowania, Wykonawca poinformuje o tym fakcie Zamawiającego i usunie takie błędy po wcześniejszym uzyskaniu akceptacji Zamawiającego na dokonanie ich usunięcia.</w:t>
      </w:r>
    </w:p>
    <w:p w14:paraId="78A6501C" w14:textId="77777777" w:rsidR="00335E0F" w:rsidRPr="004A7578" w:rsidRDefault="00335E0F" w:rsidP="008C45C6">
      <w:pPr>
        <w:numPr>
          <w:ilvl w:val="0"/>
          <w:numId w:val="6"/>
        </w:numPr>
        <w:spacing w:after="0" w:line="360" w:lineRule="auto"/>
        <w:ind w:hanging="360"/>
        <w:rPr>
          <w:rFonts w:ascii="Verdana" w:eastAsiaTheme="minorHAnsi" w:hAnsi="Verdana" w:cstheme="minorBidi"/>
          <w:color w:val="auto"/>
          <w:kern w:val="2"/>
          <w:sz w:val="18"/>
          <w:szCs w:val="18"/>
          <w:lang w:eastAsia="en-US" w:bidi="pl-PL"/>
          <w14:ligatures w14:val="standardContextual"/>
        </w:rPr>
      </w:pPr>
      <w:r w:rsidRPr="004A7578">
        <w:rPr>
          <w:rFonts w:ascii="Verdana" w:eastAsiaTheme="minorHAnsi" w:hAnsi="Verdana" w:cstheme="minorBidi"/>
          <w:color w:val="auto"/>
          <w:kern w:val="2"/>
          <w:sz w:val="18"/>
          <w:szCs w:val="18"/>
          <w:lang w:eastAsia="en-US" w:bidi="pl-PL"/>
          <w14:ligatures w14:val="standardContextual"/>
        </w:rPr>
        <w:t xml:space="preserve">Zamawiający zgłosi Wykonawcy błąd, niezwłocznie po jego wykryciu, za pomocą poczty elektronicznej na adres: ……………………….oraz dodatkowo poinformuje telefonicznie Wykonawcę o wysłaniu zgłoszenia. </w:t>
      </w:r>
    </w:p>
    <w:p w14:paraId="1F5C28D3" w14:textId="77777777" w:rsidR="00335E0F" w:rsidRPr="004A7578" w:rsidRDefault="00335E0F" w:rsidP="008C45C6">
      <w:pPr>
        <w:numPr>
          <w:ilvl w:val="0"/>
          <w:numId w:val="6"/>
        </w:numPr>
        <w:spacing w:after="0" w:line="360" w:lineRule="auto"/>
        <w:ind w:hanging="360"/>
        <w:rPr>
          <w:rFonts w:ascii="Verdana" w:eastAsiaTheme="minorHAnsi" w:hAnsi="Verdana" w:cstheme="minorBidi"/>
          <w:color w:val="auto"/>
          <w:kern w:val="2"/>
          <w:sz w:val="18"/>
          <w:szCs w:val="18"/>
          <w:lang w:eastAsia="en-US" w:bidi="pl-PL"/>
          <w14:ligatures w14:val="standardContextual"/>
        </w:rPr>
      </w:pPr>
      <w:r w:rsidRPr="004A7578">
        <w:rPr>
          <w:rFonts w:ascii="Verdana" w:eastAsiaTheme="minorHAnsi" w:hAnsi="Verdana" w:cstheme="minorBidi"/>
          <w:color w:val="auto"/>
          <w:kern w:val="2"/>
          <w:sz w:val="18"/>
          <w:szCs w:val="18"/>
          <w:lang w:eastAsia="en-US" w:bidi="pl-PL"/>
          <w14:ligatures w14:val="standardContextual"/>
        </w:rPr>
        <w:t>W przypadku zgłoszenia błędu przez Zamawiającego za pomocą poczty elektronicznej, w celu potwierdzenia przyjęcia przez Wykonawcę Zgłoszenia gwarancyjnego wymagane jest przekazanie Zamawiającemu informacji zwrotnej (za pomocą poczty elektronicznej) zawierającej numer oraz datę i godzinę przyjęcia zgłoszenia.</w:t>
      </w:r>
    </w:p>
    <w:p w14:paraId="2D96FACC" w14:textId="77777777" w:rsidR="00335E0F" w:rsidRPr="004A7578" w:rsidRDefault="00335E0F" w:rsidP="008C45C6">
      <w:pPr>
        <w:numPr>
          <w:ilvl w:val="0"/>
          <w:numId w:val="6"/>
        </w:numPr>
        <w:spacing w:after="0" w:line="360" w:lineRule="auto"/>
        <w:ind w:hanging="360"/>
        <w:rPr>
          <w:rFonts w:ascii="Verdana" w:eastAsiaTheme="minorHAnsi" w:hAnsi="Verdana" w:cstheme="minorBidi"/>
          <w:color w:val="auto"/>
          <w:kern w:val="2"/>
          <w:sz w:val="18"/>
          <w:szCs w:val="18"/>
          <w:lang w:eastAsia="en-US" w:bidi="pl-PL"/>
          <w14:ligatures w14:val="standardContextual"/>
        </w:rPr>
      </w:pPr>
      <w:r w:rsidRPr="004A7578">
        <w:rPr>
          <w:rFonts w:ascii="Verdana" w:eastAsiaTheme="minorHAnsi" w:hAnsi="Verdana" w:cstheme="minorBidi"/>
          <w:color w:val="auto"/>
          <w:kern w:val="2"/>
          <w:sz w:val="18"/>
          <w:szCs w:val="18"/>
          <w:lang w:eastAsia="en-US" w:bidi="pl-PL"/>
          <w14:ligatures w14:val="standardContextual"/>
        </w:rPr>
        <w:t xml:space="preserve">Zgłoszenie błędu powinno zawierać opis błędu / informacje pomocne przy jego usunięciu. </w:t>
      </w:r>
    </w:p>
    <w:p w14:paraId="14203D47" w14:textId="77777777" w:rsidR="00335E0F" w:rsidRPr="004A7578" w:rsidRDefault="00335E0F" w:rsidP="008C45C6">
      <w:pPr>
        <w:numPr>
          <w:ilvl w:val="0"/>
          <w:numId w:val="6"/>
        </w:numPr>
        <w:spacing w:after="0" w:line="360" w:lineRule="auto"/>
        <w:ind w:hanging="360"/>
        <w:rPr>
          <w:rFonts w:ascii="Verdana" w:eastAsiaTheme="minorHAnsi" w:hAnsi="Verdana" w:cstheme="minorBidi"/>
          <w:color w:val="auto"/>
          <w:kern w:val="2"/>
          <w:sz w:val="18"/>
          <w:szCs w:val="18"/>
          <w:lang w:eastAsia="en-US" w:bidi="pl-PL"/>
          <w14:ligatures w14:val="standardContextual"/>
        </w:rPr>
      </w:pPr>
      <w:r w:rsidRPr="004A7578">
        <w:rPr>
          <w:rFonts w:ascii="Verdana" w:eastAsiaTheme="minorHAnsi" w:hAnsi="Verdana" w:cstheme="minorBidi"/>
          <w:color w:val="auto"/>
          <w:kern w:val="2"/>
          <w:sz w:val="18"/>
          <w:szCs w:val="18"/>
          <w:lang w:eastAsia="en-US" w:bidi="pl-PL"/>
          <w14:ligatures w14:val="standardContextual"/>
        </w:rPr>
        <w:t>Od wysłania zgłoszenia biegnie czas reakcji oraz czas usunięcia błędu.</w:t>
      </w:r>
    </w:p>
    <w:p w14:paraId="33DB861D" w14:textId="00FD202C" w:rsidR="00335E0F" w:rsidRPr="004A7578" w:rsidRDefault="00335E0F" w:rsidP="008C45C6">
      <w:pPr>
        <w:numPr>
          <w:ilvl w:val="0"/>
          <w:numId w:val="6"/>
        </w:numPr>
        <w:spacing w:after="0" w:line="360" w:lineRule="auto"/>
        <w:ind w:hanging="360"/>
        <w:rPr>
          <w:rFonts w:ascii="Verdana" w:eastAsiaTheme="minorHAnsi" w:hAnsi="Verdana" w:cstheme="minorBidi"/>
          <w:color w:val="auto"/>
          <w:kern w:val="2"/>
          <w:sz w:val="18"/>
          <w:szCs w:val="18"/>
          <w:lang w:eastAsia="en-US" w:bidi="pl-PL"/>
          <w14:ligatures w14:val="standardContextual"/>
        </w:rPr>
      </w:pPr>
      <w:r w:rsidRPr="004A7578">
        <w:rPr>
          <w:rFonts w:ascii="Verdana" w:eastAsiaTheme="minorHAnsi" w:hAnsi="Verdana" w:cstheme="minorBidi"/>
          <w:color w:val="auto"/>
          <w:kern w:val="2"/>
          <w:sz w:val="18"/>
          <w:szCs w:val="18"/>
          <w:lang w:eastAsia="en-US" w:bidi="pl-PL"/>
          <w14:ligatures w14:val="standardContextual"/>
        </w:rPr>
        <w:t xml:space="preserve">Czas reakcji liczony od daty i godziny zgłoszenia wynosi 3 godz. robocze. W czasie reakcji Wykonawca dokonuje kategoryzacji błędu oraz potwierdza datę i godzinę rozpoczęcia działań zmierzających do usunięcia błędu. Zamawiający ma prawo do odwołania się od </w:t>
      </w:r>
      <w:proofErr w:type="spellStart"/>
      <w:r w:rsidRPr="004A7578">
        <w:rPr>
          <w:rFonts w:ascii="Verdana" w:eastAsiaTheme="minorHAnsi" w:hAnsi="Verdana" w:cstheme="minorBidi"/>
          <w:color w:val="auto"/>
          <w:kern w:val="2"/>
          <w:sz w:val="18"/>
          <w:szCs w:val="18"/>
          <w:lang w:eastAsia="en-US" w:bidi="pl-PL"/>
          <w14:ligatures w14:val="standardContextual"/>
        </w:rPr>
        <w:t>zakategoryzowania</w:t>
      </w:r>
      <w:proofErr w:type="spellEnd"/>
      <w:r w:rsidRPr="004A7578">
        <w:rPr>
          <w:rFonts w:ascii="Verdana" w:eastAsiaTheme="minorHAnsi" w:hAnsi="Verdana" w:cstheme="minorBidi"/>
          <w:color w:val="auto"/>
          <w:kern w:val="2"/>
          <w:sz w:val="18"/>
          <w:szCs w:val="18"/>
          <w:lang w:eastAsia="en-US" w:bidi="pl-PL"/>
          <w14:ligatures w14:val="standardContextual"/>
        </w:rPr>
        <w:t xml:space="preserve"> (zakwalifikowania) błędu dokonanego przez Wykonawcę jeśli istnieje wątpliwość, czy kategoryzacja (kwalifikacja)  jest zgodna z definicjami zawartymi w niniejszym dokumencie.</w:t>
      </w:r>
    </w:p>
    <w:p w14:paraId="07B4DEA8" w14:textId="77777777" w:rsidR="00335E0F" w:rsidRPr="004A7578" w:rsidRDefault="00335E0F" w:rsidP="008C45C6">
      <w:pPr>
        <w:numPr>
          <w:ilvl w:val="0"/>
          <w:numId w:val="6"/>
        </w:numPr>
        <w:spacing w:after="0" w:line="360" w:lineRule="auto"/>
        <w:ind w:hanging="360"/>
        <w:jc w:val="left"/>
        <w:rPr>
          <w:rFonts w:ascii="Verdana" w:eastAsiaTheme="minorHAnsi" w:hAnsi="Verdana" w:cstheme="minorBidi"/>
          <w:color w:val="auto"/>
          <w:kern w:val="2"/>
          <w:sz w:val="18"/>
          <w:szCs w:val="18"/>
          <w:lang w:eastAsia="en-US" w:bidi="pl-PL"/>
          <w14:ligatures w14:val="standardContextual"/>
        </w:rPr>
      </w:pPr>
      <w:r w:rsidRPr="004A7578">
        <w:rPr>
          <w:rFonts w:ascii="Verdana" w:eastAsiaTheme="minorHAnsi" w:hAnsi="Verdana" w:cstheme="minorBidi"/>
          <w:color w:val="auto"/>
          <w:kern w:val="2"/>
          <w:sz w:val="18"/>
          <w:szCs w:val="18"/>
          <w:lang w:eastAsia="en-US" w:bidi="pl-PL"/>
          <w14:ligatures w14:val="standardContextual"/>
        </w:rPr>
        <w:t>Czas usunięcia błędów, przy założeniu pracy Zamawiającego w dni robocze w godz. 8.00-17.00, wynosi:</w:t>
      </w:r>
    </w:p>
    <w:p w14:paraId="40CE7786" w14:textId="531E8EC0" w:rsidR="00335E0F" w:rsidRPr="004A7578" w:rsidRDefault="00A047D5" w:rsidP="00C86C3F">
      <w:pPr>
        <w:widowControl w:val="0"/>
        <w:spacing w:after="200" w:line="360" w:lineRule="auto"/>
        <w:ind w:left="1276" w:firstLine="0"/>
        <w:contextualSpacing/>
        <w:jc w:val="left"/>
        <w:rPr>
          <w:rFonts w:ascii="Verdana" w:eastAsiaTheme="minorHAnsi" w:hAnsi="Verdana" w:cstheme="majorHAnsi"/>
          <w:color w:val="auto"/>
          <w:kern w:val="2"/>
          <w:sz w:val="18"/>
          <w:szCs w:val="18"/>
          <w:lang w:eastAsia="en-US"/>
          <w14:ligatures w14:val="standardContextual"/>
        </w:rPr>
      </w:pPr>
      <w:r>
        <w:rPr>
          <w:rFonts w:ascii="Verdana" w:eastAsiaTheme="minorHAnsi" w:hAnsi="Verdana" w:cstheme="majorHAnsi"/>
          <w:color w:val="auto"/>
          <w:kern w:val="2"/>
          <w:sz w:val="18"/>
          <w:szCs w:val="18"/>
          <w:lang w:eastAsia="en-US"/>
          <w14:ligatures w14:val="standardContextual"/>
        </w:rPr>
        <w:t>11.1.</w:t>
      </w:r>
      <w:r w:rsidR="00335E0F" w:rsidRPr="004A7578">
        <w:rPr>
          <w:rFonts w:ascii="Verdana" w:eastAsiaTheme="minorHAnsi" w:hAnsi="Verdana" w:cstheme="majorHAnsi"/>
          <w:color w:val="auto"/>
          <w:kern w:val="2"/>
          <w:sz w:val="18"/>
          <w:szCs w:val="18"/>
          <w:lang w:eastAsia="en-US"/>
          <w14:ligatures w14:val="standardContextual"/>
        </w:rPr>
        <w:t xml:space="preserve">Czas naprawy Błędu Kategorii A (błędu krytycznego) uniemożliwiającego pracę w </w:t>
      </w:r>
      <w:r w:rsidR="00335E0F" w:rsidRPr="004A7578">
        <w:rPr>
          <w:rFonts w:ascii="Verdana" w:eastAsiaTheme="minorHAnsi" w:hAnsi="Verdana" w:cstheme="majorHAnsi"/>
          <w:i/>
          <w:iCs/>
          <w:color w:val="auto"/>
          <w:kern w:val="2"/>
          <w:sz w:val="18"/>
          <w:szCs w:val="18"/>
          <w:lang w:eastAsia="en-US"/>
          <w14:ligatures w14:val="standardContextual"/>
        </w:rPr>
        <w:t>Oprogramowaniu</w:t>
      </w:r>
      <w:r w:rsidR="00335E0F" w:rsidRPr="004A7578">
        <w:rPr>
          <w:rFonts w:ascii="Verdana" w:eastAsiaTheme="minorHAnsi" w:hAnsi="Verdana" w:cstheme="majorHAnsi"/>
          <w:color w:val="auto"/>
          <w:kern w:val="2"/>
          <w:sz w:val="18"/>
          <w:szCs w:val="18"/>
          <w:lang w:eastAsia="en-US"/>
          <w14:ligatures w14:val="standardContextual"/>
        </w:rPr>
        <w:t xml:space="preserve"> wynosi do 8 godzin. </w:t>
      </w:r>
    </w:p>
    <w:p w14:paraId="6F4568CF" w14:textId="70CD3EDC" w:rsidR="00335E0F" w:rsidRPr="004A7578" w:rsidRDefault="00A047D5" w:rsidP="00C86C3F">
      <w:pPr>
        <w:widowControl w:val="0"/>
        <w:spacing w:after="200" w:line="360" w:lineRule="auto"/>
        <w:ind w:left="1276" w:firstLine="0"/>
        <w:contextualSpacing/>
        <w:jc w:val="left"/>
        <w:rPr>
          <w:rFonts w:ascii="Verdana" w:eastAsiaTheme="minorHAnsi" w:hAnsi="Verdana" w:cstheme="majorHAnsi"/>
          <w:color w:val="auto"/>
          <w:kern w:val="2"/>
          <w:sz w:val="18"/>
          <w:szCs w:val="18"/>
          <w:lang w:eastAsia="en-US"/>
          <w14:ligatures w14:val="standardContextual"/>
        </w:rPr>
      </w:pPr>
      <w:r>
        <w:rPr>
          <w:rFonts w:ascii="Verdana" w:eastAsiaTheme="minorHAnsi" w:hAnsi="Verdana" w:cstheme="majorHAnsi"/>
          <w:color w:val="auto"/>
          <w:kern w:val="2"/>
          <w:sz w:val="18"/>
          <w:szCs w:val="18"/>
          <w:lang w:eastAsia="en-US"/>
          <w14:ligatures w14:val="standardContextual"/>
        </w:rPr>
        <w:t>11.2.</w:t>
      </w:r>
      <w:r w:rsidR="00335E0F" w:rsidRPr="004A7578">
        <w:rPr>
          <w:rFonts w:ascii="Verdana" w:eastAsiaTheme="minorHAnsi" w:hAnsi="Verdana" w:cstheme="majorHAnsi"/>
          <w:color w:val="auto"/>
          <w:kern w:val="2"/>
          <w:sz w:val="18"/>
          <w:szCs w:val="18"/>
          <w:lang w:eastAsia="en-US"/>
          <w14:ligatures w14:val="standardContextual"/>
        </w:rPr>
        <w:t xml:space="preserve">Czas naprawy Błędu niewpływającego na pracę całego </w:t>
      </w:r>
      <w:r w:rsidR="00335E0F" w:rsidRPr="004A7578">
        <w:rPr>
          <w:rFonts w:ascii="Verdana" w:eastAsiaTheme="minorHAnsi" w:hAnsi="Verdana" w:cstheme="majorHAnsi"/>
          <w:i/>
          <w:iCs/>
          <w:color w:val="auto"/>
          <w:kern w:val="2"/>
          <w:sz w:val="18"/>
          <w:szCs w:val="18"/>
          <w:lang w:eastAsia="en-US"/>
          <w14:ligatures w14:val="standardContextual"/>
        </w:rPr>
        <w:t>Oprogramowania</w:t>
      </w:r>
      <w:r w:rsidR="00335E0F" w:rsidRPr="004A7578">
        <w:rPr>
          <w:rFonts w:ascii="Verdana" w:eastAsiaTheme="minorHAnsi" w:hAnsi="Verdana" w:cstheme="majorHAnsi"/>
          <w:color w:val="auto"/>
          <w:kern w:val="2"/>
          <w:sz w:val="18"/>
          <w:szCs w:val="18"/>
          <w:lang w:eastAsia="en-US"/>
          <w14:ligatures w14:val="standardContextual"/>
        </w:rPr>
        <w:t xml:space="preserve"> wyniesie, w przypadku:</w:t>
      </w:r>
    </w:p>
    <w:p w14:paraId="54D2C396" w14:textId="55C3AFBF" w:rsidR="00335E0F" w:rsidRPr="004A7578" w:rsidRDefault="00A047D5" w:rsidP="00C86C3F">
      <w:pPr>
        <w:widowControl w:val="0"/>
        <w:tabs>
          <w:tab w:val="left" w:pos="1843"/>
        </w:tabs>
        <w:spacing w:after="200" w:line="360" w:lineRule="auto"/>
        <w:ind w:left="1276" w:firstLine="0"/>
        <w:contextualSpacing/>
        <w:jc w:val="left"/>
        <w:rPr>
          <w:rFonts w:ascii="Verdana" w:eastAsiaTheme="minorHAnsi" w:hAnsi="Verdana" w:cstheme="majorHAnsi"/>
          <w:color w:val="auto"/>
          <w:kern w:val="2"/>
          <w:sz w:val="18"/>
          <w:szCs w:val="18"/>
          <w:lang w:eastAsia="en-US"/>
          <w14:ligatures w14:val="standardContextual"/>
        </w:rPr>
      </w:pPr>
      <w:r>
        <w:rPr>
          <w:rFonts w:ascii="Verdana" w:eastAsiaTheme="minorHAnsi" w:hAnsi="Verdana" w:cstheme="majorHAnsi"/>
          <w:bCs/>
          <w:color w:val="auto"/>
          <w:kern w:val="2"/>
          <w:sz w:val="18"/>
          <w:szCs w:val="18"/>
          <w:lang w:eastAsia="en-US"/>
          <w14:ligatures w14:val="standardContextual"/>
        </w:rPr>
        <w:t xml:space="preserve">11.2.1. </w:t>
      </w:r>
      <w:r w:rsidR="00335E0F" w:rsidRPr="004A7578">
        <w:rPr>
          <w:rFonts w:ascii="Verdana" w:eastAsiaTheme="minorHAnsi" w:hAnsi="Verdana" w:cstheme="majorHAnsi"/>
          <w:bCs/>
          <w:color w:val="auto"/>
          <w:kern w:val="2"/>
          <w:sz w:val="18"/>
          <w:szCs w:val="18"/>
          <w:lang w:eastAsia="en-US"/>
          <w14:ligatures w14:val="standardContextual"/>
        </w:rPr>
        <w:t>Błędu Kategorii B (błąd): do  10 dni roboczych,</w:t>
      </w:r>
    </w:p>
    <w:p w14:paraId="65CDAE11" w14:textId="778A18CB" w:rsidR="00335E0F" w:rsidRPr="004A7578" w:rsidRDefault="00A047D5" w:rsidP="00C86C3F">
      <w:pPr>
        <w:widowControl w:val="0"/>
        <w:tabs>
          <w:tab w:val="left" w:pos="1843"/>
        </w:tabs>
        <w:spacing w:after="0" w:line="360" w:lineRule="auto"/>
        <w:ind w:left="1276" w:firstLine="0"/>
        <w:contextualSpacing/>
        <w:jc w:val="left"/>
        <w:rPr>
          <w:rFonts w:ascii="Verdana" w:eastAsiaTheme="minorHAnsi" w:hAnsi="Verdana" w:cstheme="majorHAnsi"/>
          <w:color w:val="auto"/>
          <w:kern w:val="2"/>
          <w:sz w:val="18"/>
          <w:szCs w:val="18"/>
          <w:lang w:eastAsia="en-US"/>
          <w14:ligatures w14:val="standardContextual"/>
        </w:rPr>
      </w:pPr>
      <w:r>
        <w:rPr>
          <w:rFonts w:ascii="Verdana" w:eastAsiaTheme="minorHAnsi" w:hAnsi="Verdana" w:cstheme="majorHAnsi"/>
          <w:bCs/>
          <w:color w:val="auto"/>
          <w:kern w:val="2"/>
          <w:sz w:val="18"/>
          <w:szCs w:val="18"/>
          <w:lang w:eastAsia="en-US"/>
          <w14:ligatures w14:val="standardContextual"/>
        </w:rPr>
        <w:t xml:space="preserve">11.2.2. </w:t>
      </w:r>
      <w:r w:rsidR="00335E0F" w:rsidRPr="004A7578">
        <w:rPr>
          <w:rFonts w:ascii="Verdana" w:eastAsiaTheme="minorHAnsi" w:hAnsi="Verdana" w:cstheme="majorHAnsi"/>
          <w:bCs/>
          <w:color w:val="auto"/>
          <w:kern w:val="2"/>
          <w:sz w:val="18"/>
          <w:szCs w:val="18"/>
          <w:lang w:eastAsia="en-US"/>
          <w14:ligatures w14:val="standardContextual"/>
        </w:rPr>
        <w:t>Błędu Kategorii C (usterka): do 15 dni roboczych.</w:t>
      </w:r>
    </w:p>
    <w:p w14:paraId="1E9BAC0D" w14:textId="222360E4" w:rsidR="00335E0F" w:rsidRPr="004A7578" w:rsidRDefault="00335E0F" w:rsidP="00A047D5">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 xml:space="preserve">Jeżeli całkowite usunięcie Błędu kategorii A możliwe będzie wyłącznie poprzez opracowanie poprawki do Oprogramowania (modyfikacji Oprogramowania), Wykonawca może wystąpić do Zamawiającego o zgodę na przesunięcie terminu usunięcia tego Błędu, wprowadzając jednocześnie jego </w:t>
      </w:r>
      <w:r w:rsidR="00A047D5">
        <w:rPr>
          <w:rFonts w:ascii="Verdana" w:eastAsiaTheme="minorHAnsi" w:hAnsi="Verdana" w:cstheme="minorBidi"/>
          <w:color w:val="auto"/>
          <w:kern w:val="2"/>
          <w:sz w:val="18"/>
          <w:szCs w:val="18"/>
          <w:lang w:eastAsia="en-US"/>
          <w14:ligatures w14:val="standardContextual"/>
        </w:rPr>
        <w:t>O</w:t>
      </w:r>
      <w:r w:rsidRPr="004A7578">
        <w:rPr>
          <w:rFonts w:ascii="Verdana" w:eastAsiaTheme="minorHAnsi" w:hAnsi="Verdana" w:cstheme="minorBidi"/>
          <w:color w:val="auto"/>
          <w:kern w:val="2"/>
          <w:sz w:val="18"/>
          <w:szCs w:val="18"/>
          <w:lang w:eastAsia="en-US"/>
          <w14:ligatures w14:val="standardContextual"/>
        </w:rPr>
        <w:t xml:space="preserve">bejście. Zgoda Zamawiającego na przesunięcie terminu usunięcia błędu powinna być </w:t>
      </w:r>
      <w:r w:rsidR="00A047D5">
        <w:rPr>
          <w:rFonts w:ascii="Verdana" w:eastAsiaTheme="minorHAnsi" w:hAnsi="Verdana" w:cstheme="minorBidi"/>
          <w:color w:val="auto"/>
          <w:kern w:val="2"/>
          <w:sz w:val="18"/>
          <w:szCs w:val="18"/>
          <w:lang w:eastAsia="en-US"/>
          <w14:ligatures w14:val="standardContextual"/>
        </w:rPr>
        <w:t xml:space="preserve">wyrażona </w:t>
      </w:r>
      <w:r w:rsidRPr="004A7578">
        <w:rPr>
          <w:rFonts w:ascii="Verdana" w:eastAsiaTheme="minorHAnsi" w:hAnsi="Verdana" w:cstheme="minorBidi"/>
          <w:color w:val="auto"/>
          <w:kern w:val="2"/>
          <w:sz w:val="18"/>
          <w:szCs w:val="18"/>
          <w:lang w:eastAsia="en-US"/>
          <w14:ligatures w14:val="standardContextual"/>
        </w:rPr>
        <w:t>pisemnie lub drogą elektroniczną.</w:t>
      </w:r>
    </w:p>
    <w:p w14:paraId="55243B73"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Jeżeli Wykonawca stwierdzi, iż przyczyna Błędu leży poza Oprogramowaniem, w szczególności w Infrastrukturze Zamawiającego, lub jest wynikiem nieprzestrzegania zasad eksploatacji Oprogramowania zawartych w instrukcji użytkownika, Wykonawca nie jest zobowiązany do usunięcia Błędu lecz jest zobowiązany:</w:t>
      </w:r>
    </w:p>
    <w:p w14:paraId="6A09849D" w14:textId="77777777" w:rsidR="00335E0F" w:rsidRPr="004A7578" w:rsidRDefault="00335E0F" w:rsidP="008C45C6">
      <w:pPr>
        <w:numPr>
          <w:ilvl w:val="1"/>
          <w:numId w:val="44"/>
        </w:numPr>
        <w:spacing w:after="0" w:line="360" w:lineRule="auto"/>
        <w:rPr>
          <w:rFonts w:ascii="Verdana" w:eastAsiaTheme="minorHAnsi" w:hAnsi="Verdana" w:cstheme="minorBidi"/>
          <w:color w:val="auto"/>
          <w:kern w:val="2"/>
          <w:sz w:val="18"/>
          <w:szCs w:val="18"/>
          <w:lang w:eastAsia="en-US" w:bidi="pl-PL"/>
          <w14:ligatures w14:val="standardContextual"/>
        </w:rPr>
      </w:pPr>
      <w:r w:rsidRPr="004A7578">
        <w:rPr>
          <w:rFonts w:ascii="Verdana" w:eastAsiaTheme="minorHAnsi" w:hAnsi="Verdana" w:cstheme="minorBidi"/>
          <w:color w:val="auto"/>
          <w:kern w:val="2"/>
          <w:sz w:val="18"/>
          <w:szCs w:val="18"/>
          <w:lang w:eastAsia="en-US" w:bidi="pl-PL"/>
          <w14:ligatures w14:val="standardContextual"/>
        </w:rPr>
        <w:t xml:space="preserve">wskazać przyczynę nieprawidłowego działania Oprogramowania poprzez wskazanie elementu, który ją powoduje, a jeżeli to możliwe także podmiotu odpowiedzialnego za usunięcie takiej nieprawidłowości działania Oprogramowania; </w:t>
      </w:r>
    </w:p>
    <w:p w14:paraId="0A317313" w14:textId="77777777" w:rsidR="00335E0F" w:rsidRPr="004A7578" w:rsidRDefault="00335E0F" w:rsidP="008C45C6">
      <w:pPr>
        <w:numPr>
          <w:ilvl w:val="1"/>
          <w:numId w:val="44"/>
        </w:numPr>
        <w:spacing w:after="0" w:line="360" w:lineRule="auto"/>
        <w:rPr>
          <w:rFonts w:ascii="Verdana" w:eastAsiaTheme="minorHAnsi" w:hAnsi="Verdana" w:cstheme="minorBidi"/>
          <w:color w:val="auto"/>
          <w:kern w:val="2"/>
          <w:sz w:val="18"/>
          <w:szCs w:val="18"/>
          <w:lang w:eastAsia="en-US" w:bidi="pl-PL"/>
          <w14:ligatures w14:val="standardContextual"/>
        </w:rPr>
      </w:pPr>
      <w:r w:rsidRPr="004A7578">
        <w:rPr>
          <w:rFonts w:ascii="Verdana" w:eastAsiaTheme="minorHAnsi" w:hAnsi="Verdana" w:cstheme="minorBidi"/>
          <w:color w:val="auto"/>
          <w:kern w:val="2"/>
          <w:sz w:val="18"/>
          <w:szCs w:val="18"/>
          <w:lang w:eastAsia="en-US" w:bidi="pl-PL"/>
          <w14:ligatures w14:val="standardContextual"/>
        </w:rPr>
        <w:t xml:space="preserve">w razie zgłoszenia takiej potrzeby przez Zamawiającego – do wsparcia osoby trzeciej usuwającej przyczyny zgłoszenia, w tym udzielenia takiej osobie wszelkich informacji, potrzebnych do przywrócenia pełnej funkcjonalności Oprogramowania. </w:t>
      </w:r>
    </w:p>
    <w:p w14:paraId="261852EE"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 xml:space="preserve">Powyższe nie ma zastosowania w przypadku, gdy przyczyna błędu leży poza Oprogramowaniem, ale Wykonawca ponosi odpowiedzialność za jej wystąpienie, w szczególności w przypadku gdy </w:t>
      </w:r>
      <w:r w:rsidRPr="004A7578">
        <w:rPr>
          <w:rFonts w:ascii="Verdana" w:eastAsiaTheme="minorHAnsi" w:hAnsi="Verdana" w:cstheme="minorBidi"/>
          <w:color w:val="auto"/>
          <w:kern w:val="2"/>
          <w:sz w:val="18"/>
          <w:szCs w:val="18"/>
          <w:lang w:eastAsia="en-US"/>
          <w14:ligatures w14:val="standardContextual"/>
        </w:rPr>
        <w:lastRenderedPageBreak/>
        <w:t xml:space="preserve">przyczyna Błędu leży w Infrastrukturze Zamawiającego, ale jest skutkiem nieprawidłowej konfiguracji lub parametryzacji Infrastruktury Zamawiającego przez Wykonawcę. </w:t>
      </w:r>
    </w:p>
    <w:p w14:paraId="0E3242B0"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 xml:space="preserve">Usługi gwarancyjne dotyczące Oprogramowania mogą być świadczone wyłącznie przez osoby dopuszczone do tych czynności przez Zamawiającego. </w:t>
      </w:r>
    </w:p>
    <w:p w14:paraId="393525B1"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Każdorazowo po usunięciu Błędu Wykonawca zobowiązany jest przeprowadzić testy sprawdzające poprawność działania Oprogramowania, których dotyczył Błąd. Raport z przeprowadzenia testów przedstawiony zostanie Zamawiającemu najpóźniej w dniu usunięcia błędu (informacja drogą elektroniczną).</w:t>
      </w:r>
    </w:p>
    <w:p w14:paraId="46F3C347" w14:textId="72DD602C"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W przypadku przekroczenia terminów na usunięcie błędu naliczane będą kary umowne zgodnie z § 6 ust. 1 pkt 1 lit c</w:t>
      </w:r>
      <w:r w:rsidR="008C45C6">
        <w:rPr>
          <w:rFonts w:ascii="Verdana" w:eastAsiaTheme="minorHAnsi" w:hAnsi="Verdana" w:cstheme="minorBidi"/>
          <w:color w:val="auto"/>
          <w:kern w:val="2"/>
          <w:sz w:val="18"/>
          <w:szCs w:val="18"/>
          <w:lang w:eastAsia="en-US"/>
          <w14:ligatures w14:val="standardContextual"/>
        </w:rPr>
        <w:t xml:space="preserve"> i d</w:t>
      </w:r>
      <w:r w:rsidRPr="004A7578">
        <w:rPr>
          <w:rFonts w:ascii="Verdana" w:eastAsiaTheme="minorHAnsi" w:hAnsi="Verdana" w:cstheme="minorBidi"/>
          <w:color w:val="auto"/>
          <w:kern w:val="2"/>
          <w:sz w:val="18"/>
          <w:szCs w:val="18"/>
          <w:lang w:eastAsia="en-US"/>
          <w14:ligatures w14:val="standardContextual"/>
        </w:rPr>
        <w:t xml:space="preserve"> umowy.</w:t>
      </w:r>
    </w:p>
    <w:p w14:paraId="10975BAE"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 xml:space="preserve">Na okres świadczenia usług gwarancyjnych Wykonawca zapewni zdalną pomoc oraz telefoniczną pomoc, w zakresie użytkowania i działania wykonanego w ramach umowy Oprogramowania, dostępną pod adresem poczty elektronicznej: </w:t>
      </w:r>
      <w:hyperlink r:id="rId10" w:history="1"/>
      <w:r w:rsidRPr="004A7578">
        <w:rPr>
          <w:rFonts w:ascii="Verdana" w:eastAsiaTheme="minorHAnsi" w:hAnsi="Verdana" w:cstheme="minorBidi"/>
          <w:color w:val="auto"/>
          <w:kern w:val="2"/>
          <w:sz w:val="18"/>
          <w:szCs w:val="18"/>
          <w:lang w:eastAsia="en-US"/>
          <w14:ligatures w14:val="standardContextual"/>
        </w:rPr>
        <w:t>……………………. oraz pod nr tel.: ………………………., w dni robocze w godzinach 8:00 - 17:00.</w:t>
      </w:r>
    </w:p>
    <w:p w14:paraId="19A4D05F" w14:textId="2021DA5A" w:rsidR="00335E0F" w:rsidRPr="004A7578" w:rsidRDefault="00335E0F" w:rsidP="008C45C6">
      <w:pPr>
        <w:numPr>
          <w:ilvl w:val="0"/>
          <w:numId w:val="46"/>
        </w:numPr>
        <w:spacing w:after="0" w:line="360" w:lineRule="auto"/>
        <w:rPr>
          <w:rFonts w:ascii="Verdana" w:eastAsiaTheme="minorHAnsi" w:hAnsi="Verdana" w:cstheme="minorHAnsi"/>
          <w:color w:val="auto"/>
          <w:kern w:val="2"/>
          <w:sz w:val="18"/>
          <w:szCs w:val="18"/>
          <w:lang w:eastAsia="en-US"/>
          <w14:ligatures w14:val="standardContextual"/>
        </w:rPr>
      </w:pPr>
      <w:r w:rsidRPr="004A7578">
        <w:rPr>
          <w:rFonts w:ascii="Verdana" w:eastAsiaTheme="minorHAnsi" w:hAnsi="Verdana" w:cstheme="minorHAnsi"/>
          <w:color w:val="auto"/>
          <w:kern w:val="2"/>
          <w:sz w:val="18"/>
          <w:szCs w:val="18"/>
          <w:lang w:eastAsia="en-US"/>
          <w14:ligatures w14:val="standardContextual"/>
        </w:rPr>
        <w:t xml:space="preserve">W </w:t>
      </w:r>
      <w:r w:rsidR="00B25CA2">
        <w:rPr>
          <w:rFonts w:ascii="Verdana" w:eastAsiaTheme="minorHAnsi" w:hAnsi="Verdana" w:cstheme="minorHAnsi"/>
          <w:color w:val="auto"/>
          <w:kern w:val="2"/>
          <w:sz w:val="18"/>
          <w:szCs w:val="18"/>
          <w:lang w:eastAsia="en-US"/>
          <w14:ligatures w14:val="standardContextual"/>
        </w:rPr>
        <w:t xml:space="preserve">ramach gwarancji w </w:t>
      </w:r>
      <w:r w:rsidRPr="004A7578">
        <w:rPr>
          <w:rFonts w:ascii="Verdana" w:eastAsiaTheme="minorHAnsi" w:hAnsi="Verdana" w:cstheme="minorHAnsi"/>
          <w:color w:val="auto"/>
          <w:kern w:val="2"/>
          <w:sz w:val="18"/>
          <w:szCs w:val="18"/>
          <w:lang w:eastAsia="en-US"/>
          <w14:ligatures w14:val="standardContextual"/>
        </w:rPr>
        <w:t>okresie</w:t>
      </w:r>
      <w:r w:rsidRPr="00932E6A">
        <w:rPr>
          <w:rFonts w:ascii="Verdana" w:eastAsiaTheme="minorHAnsi" w:hAnsi="Verdana" w:cstheme="minorHAnsi"/>
          <w:b/>
          <w:bCs/>
          <w:color w:val="auto"/>
          <w:kern w:val="2"/>
          <w:sz w:val="18"/>
          <w:szCs w:val="18"/>
          <w:lang w:eastAsia="en-US"/>
          <w14:ligatures w14:val="standardContextual"/>
        </w:rPr>
        <w:t xml:space="preserve"> </w:t>
      </w:r>
      <w:r w:rsidR="00932E6A" w:rsidRPr="00932E6A">
        <w:rPr>
          <w:rFonts w:ascii="Verdana" w:eastAsiaTheme="minorHAnsi" w:hAnsi="Verdana" w:cstheme="minorHAnsi"/>
          <w:b/>
          <w:bCs/>
          <w:color w:val="auto"/>
          <w:kern w:val="2"/>
          <w:sz w:val="18"/>
          <w:szCs w:val="18"/>
          <w:lang w:eastAsia="en-US"/>
          <w14:ligatures w14:val="standardContextual"/>
        </w:rPr>
        <w:t>24</w:t>
      </w:r>
      <w:r w:rsidRPr="004A7578">
        <w:rPr>
          <w:rFonts w:ascii="Verdana" w:eastAsiaTheme="minorHAnsi" w:hAnsi="Verdana" w:cstheme="minorHAnsi"/>
          <w:b/>
          <w:bCs/>
          <w:color w:val="auto"/>
          <w:kern w:val="2"/>
          <w:sz w:val="18"/>
          <w:szCs w:val="18"/>
          <w:lang w:eastAsia="en-US"/>
          <w14:ligatures w14:val="standardContextual"/>
        </w:rPr>
        <w:t xml:space="preserve"> </w:t>
      </w:r>
      <w:r w:rsidRPr="004A7578">
        <w:rPr>
          <w:rFonts w:ascii="Verdana" w:eastAsiaTheme="minorHAnsi" w:hAnsi="Verdana" w:cstheme="minorHAnsi"/>
          <w:b/>
          <w:color w:val="auto"/>
          <w:kern w:val="2"/>
          <w:sz w:val="18"/>
          <w:szCs w:val="18"/>
          <w:lang w:eastAsia="en-US"/>
          <w14:ligatures w14:val="standardContextual"/>
        </w:rPr>
        <w:t>miesięcy</w:t>
      </w:r>
      <w:r w:rsidRPr="004A7578">
        <w:rPr>
          <w:rFonts w:ascii="Verdana" w:eastAsiaTheme="minorHAnsi" w:hAnsi="Verdana" w:cstheme="minorHAnsi"/>
          <w:color w:val="auto"/>
          <w:kern w:val="2"/>
          <w:sz w:val="18"/>
          <w:szCs w:val="18"/>
          <w:lang w:eastAsia="en-US"/>
          <w14:ligatures w14:val="standardContextual"/>
        </w:rPr>
        <w:t xml:space="preserve"> od podpisania Protokołu Odbioru Wykonawca zobowiązany jest do wsparcia i aktualizacji Oprogramowania takich jak:</w:t>
      </w:r>
    </w:p>
    <w:p w14:paraId="62DA7BCA" w14:textId="77777777" w:rsidR="00335E0F" w:rsidRPr="004A7578" w:rsidRDefault="00335E0F" w:rsidP="008C45C6">
      <w:pPr>
        <w:widowControl w:val="0"/>
        <w:numPr>
          <w:ilvl w:val="1"/>
          <w:numId w:val="46"/>
        </w:numPr>
        <w:spacing w:after="0" w:line="300" w:lineRule="auto"/>
        <w:ind w:left="709" w:hanging="567"/>
        <w:textAlignment w:val="baseline"/>
        <w:outlineLvl w:val="0"/>
        <w:rPr>
          <w:rFonts w:ascii="Verdana" w:eastAsiaTheme="majorEastAsia" w:hAnsi="Verdana" w:cstheme="minorHAnsi"/>
          <w:b/>
          <w:color w:val="auto"/>
          <w:sz w:val="18"/>
          <w:szCs w:val="18"/>
          <w:lang w:eastAsia="en-US"/>
        </w:rPr>
      </w:pPr>
      <w:r w:rsidRPr="004A7578">
        <w:rPr>
          <w:rFonts w:ascii="Verdana" w:eastAsiaTheme="majorEastAsia" w:hAnsi="Verdana" w:cstheme="minorHAnsi"/>
          <w:color w:val="auto"/>
          <w:sz w:val="18"/>
          <w:szCs w:val="18"/>
          <w:lang w:eastAsia="en-US"/>
        </w:rPr>
        <w:t xml:space="preserve">zapewnienie ciągłości działania </w:t>
      </w:r>
      <w:r w:rsidRPr="004A7578">
        <w:rPr>
          <w:rFonts w:ascii="Verdana" w:eastAsiaTheme="majorEastAsia" w:hAnsi="Verdana" w:cstheme="minorHAnsi"/>
          <w:i/>
          <w:iCs/>
          <w:color w:val="auto"/>
          <w:sz w:val="18"/>
          <w:szCs w:val="18"/>
          <w:lang w:eastAsia="en-US"/>
        </w:rPr>
        <w:t xml:space="preserve">Oprogramowania, </w:t>
      </w:r>
      <w:r w:rsidRPr="004A7578">
        <w:rPr>
          <w:rFonts w:ascii="Verdana" w:eastAsiaTheme="majorEastAsia" w:hAnsi="Verdana" w:cstheme="minorHAnsi"/>
          <w:color w:val="auto"/>
          <w:sz w:val="18"/>
          <w:szCs w:val="18"/>
          <w:lang w:eastAsia="en-US"/>
        </w:rPr>
        <w:t xml:space="preserve">wysokiej dostępności, integralności oraz dokonywania minimum raz na dobę Kopii Bezpieczeństwa </w:t>
      </w:r>
      <w:r w:rsidRPr="004A7578">
        <w:rPr>
          <w:rFonts w:ascii="Verdana" w:eastAsiaTheme="majorEastAsia" w:hAnsi="Verdana" w:cstheme="minorHAnsi"/>
          <w:i/>
          <w:iCs/>
          <w:color w:val="auto"/>
          <w:sz w:val="18"/>
          <w:szCs w:val="18"/>
          <w:lang w:eastAsia="en-US"/>
        </w:rPr>
        <w:t>Oprogramowania</w:t>
      </w:r>
      <w:r w:rsidRPr="004A7578">
        <w:rPr>
          <w:rFonts w:ascii="Verdana" w:eastAsiaTheme="majorEastAsia" w:hAnsi="Verdana" w:cstheme="minorHAnsi"/>
          <w:color w:val="auto"/>
          <w:sz w:val="18"/>
          <w:szCs w:val="18"/>
          <w:lang w:eastAsia="en-US"/>
        </w:rPr>
        <w:t xml:space="preserve"> (backup) danych zgromadzonych w Systemie e-Urząd. Za wykonywanie kopii zapasowej baz danych umieszczonych w infrastrukturze Zamawiającego, odpowiada Zamawiający,</w:t>
      </w:r>
    </w:p>
    <w:p w14:paraId="72CBE5D2" w14:textId="77777777" w:rsidR="00335E0F" w:rsidRPr="004A7578" w:rsidRDefault="00335E0F" w:rsidP="008C45C6">
      <w:pPr>
        <w:widowControl w:val="0"/>
        <w:numPr>
          <w:ilvl w:val="1"/>
          <w:numId w:val="46"/>
        </w:numPr>
        <w:spacing w:after="0" w:line="300" w:lineRule="auto"/>
        <w:ind w:left="709" w:hanging="567"/>
        <w:textAlignment w:val="baseline"/>
        <w:outlineLvl w:val="0"/>
        <w:rPr>
          <w:rFonts w:ascii="Verdana" w:eastAsiaTheme="majorEastAsia" w:hAnsi="Verdana" w:cstheme="minorHAnsi"/>
          <w:b/>
          <w:color w:val="auto"/>
          <w:sz w:val="18"/>
          <w:szCs w:val="18"/>
          <w:lang w:eastAsia="en-US"/>
        </w:rPr>
      </w:pPr>
      <w:r w:rsidRPr="004A7578">
        <w:rPr>
          <w:rFonts w:ascii="Verdana" w:eastAsiaTheme="majorEastAsia" w:hAnsi="Verdana" w:cstheme="minorHAnsi"/>
          <w:color w:val="auto"/>
          <w:sz w:val="18"/>
          <w:szCs w:val="18"/>
          <w:lang w:eastAsia="en-US"/>
        </w:rPr>
        <w:t xml:space="preserve">modyfikacje </w:t>
      </w:r>
      <w:r w:rsidRPr="004A7578">
        <w:rPr>
          <w:rFonts w:ascii="Verdana" w:eastAsiaTheme="majorEastAsia" w:hAnsi="Verdana" w:cstheme="minorHAnsi"/>
          <w:i/>
          <w:iCs/>
          <w:color w:val="auto"/>
          <w:sz w:val="18"/>
          <w:szCs w:val="18"/>
          <w:lang w:eastAsia="en-US"/>
        </w:rPr>
        <w:t>Oprogramowania</w:t>
      </w:r>
      <w:r w:rsidRPr="004A7578">
        <w:rPr>
          <w:rFonts w:ascii="Verdana" w:eastAsiaTheme="majorEastAsia" w:hAnsi="Verdana" w:cstheme="minorHAnsi"/>
          <w:color w:val="auto"/>
          <w:sz w:val="18"/>
          <w:szCs w:val="18"/>
          <w:lang w:eastAsia="en-US"/>
        </w:rPr>
        <w:t xml:space="preserve"> wynikające ze zmian przepisów prawnych,</w:t>
      </w:r>
    </w:p>
    <w:p w14:paraId="133CA9A5" w14:textId="77777777" w:rsidR="00335E0F" w:rsidRPr="004A7578" w:rsidRDefault="00335E0F" w:rsidP="008C45C6">
      <w:pPr>
        <w:widowControl w:val="0"/>
        <w:numPr>
          <w:ilvl w:val="1"/>
          <w:numId w:val="46"/>
        </w:numPr>
        <w:spacing w:after="0" w:line="300" w:lineRule="auto"/>
        <w:ind w:left="709" w:hanging="567"/>
        <w:textAlignment w:val="baseline"/>
        <w:outlineLvl w:val="0"/>
        <w:rPr>
          <w:rFonts w:ascii="Verdana" w:eastAsiaTheme="majorEastAsia" w:hAnsi="Verdana" w:cstheme="minorHAnsi"/>
          <w:b/>
          <w:color w:val="auto"/>
          <w:sz w:val="18"/>
          <w:szCs w:val="18"/>
          <w:lang w:eastAsia="en-US"/>
        </w:rPr>
      </w:pPr>
      <w:r w:rsidRPr="004A7578">
        <w:rPr>
          <w:rFonts w:ascii="Verdana" w:eastAsiaTheme="majorEastAsia" w:hAnsi="Verdana" w:cstheme="minorHAnsi"/>
          <w:color w:val="auto"/>
          <w:sz w:val="18"/>
          <w:szCs w:val="18"/>
          <w:lang w:eastAsia="en-US"/>
        </w:rPr>
        <w:t xml:space="preserve">usuwanie Błędów </w:t>
      </w:r>
      <w:r w:rsidRPr="004A7578">
        <w:rPr>
          <w:rFonts w:ascii="Verdana" w:eastAsiaTheme="majorEastAsia" w:hAnsi="Verdana" w:cstheme="minorHAnsi"/>
          <w:i/>
          <w:iCs/>
          <w:color w:val="auto"/>
          <w:sz w:val="18"/>
          <w:szCs w:val="18"/>
          <w:lang w:eastAsia="en-US"/>
        </w:rPr>
        <w:t>Oprogramowania</w:t>
      </w:r>
      <w:r w:rsidRPr="004A7578">
        <w:rPr>
          <w:rFonts w:ascii="Verdana" w:eastAsiaTheme="majorEastAsia" w:hAnsi="Verdana" w:cstheme="minorHAnsi"/>
          <w:iCs/>
          <w:color w:val="auto"/>
          <w:sz w:val="18"/>
          <w:szCs w:val="18"/>
          <w:lang w:eastAsia="en-US"/>
        </w:rPr>
        <w:t xml:space="preserve"> zgłoszonych przez </w:t>
      </w:r>
      <w:r w:rsidRPr="004A7578">
        <w:rPr>
          <w:rFonts w:ascii="Verdana" w:eastAsiaTheme="majorEastAsia" w:hAnsi="Verdana" w:cstheme="minorHAnsi"/>
          <w:color w:val="auto"/>
          <w:sz w:val="18"/>
          <w:szCs w:val="18"/>
          <w:lang w:eastAsia="en-US"/>
        </w:rPr>
        <w:t>Zamawiającego</w:t>
      </w:r>
      <w:r w:rsidRPr="004A7578">
        <w:rPr>
          <w:rFonts w:ascii="Verdana" w:eastAsiaTheme="majorEastAsia" w:hAnsi="Verdana" w:cstheme="minorHAnsi"/>
          <w:iCs/>
          <w:color w:val="auto"/>
          <w:sz w:val="18"/>
          <w:szCs w:val="18"/>
          <w:lang w:eastAsia="en-US"/>
        </w:rPr>
        <w:t xml:space="preserve"> zdalnie </w:t>
      </w:r>
      <w:r w:rsidRPr="004A7578">
        <w:rPr>
          <w:rFonts w:ascii="Verdana" w:eastAsiaTheme="majorEastAsia" w:hAnsi="Verdana" w:cstheme="minorHAnsi"/>
          <w:color w:val="auto"/>
          <w:sz w:val="18"/>
          <w:szCs w:val="18"/>
          <w:lang w:eastAsia="en-US"/>
        </w:rPr>
        <w:t>oraz</w:t>
      </w:r>
      <w:r w:rsidRPr="004A7578">
        <w:rPr>
          <w:rFonts w:ascii="Verdana" w:eastAsiaTheme="majorEastAsia" w:hAnsi="Verdana" w:cstheme="minorHAnsi"/>
          <w:i/>
          <w:color w:val="auto"/>
          <w:sz w:val="18"/>
          <w:szCs w:val="18"/>
          <w:lang w:eastAsia="en-US"/>
        </w:rPr>
        <w:t xml:space="preserve"> </w:t>
      </w:r>
      <w:r w:rsidRPr="004A7578">
        <w:rPr>
          <w:rFonts w:ascii="Verdana" w:eastAsiaTheme="majorEastAsia" w:hAnsi="Verdana" w:cstheme="minorHAnsi"/>
          <w:color w:val="auto"/>
          <w:sz w:val="18"/>
          <w:szCs w:val="18"/>
          <w:lang w:eastAsia="en-US"/>
        </w:rPr>
        <w:t xml:space="preserve">bieżące Wsparcie w zakresie użytkowania </w:t>
      </w:r>
      <w:r w:rsidRPr="004A7578">
        <w:rPr>
          <w:rFonts w:ascii="Verdana" w:eastAsiaTheme="majorEastAsia" w:hAnsi="Verdana" w:cstheme="minorHAnsi"/>
          <w:i/>
          <w:iCs/>
          <w:color w:val="auto"/>
          <w:sz w:val="18"/>
          <w:szCs w:val="18"/>
          <w:lang w:eastAsia="en-US"/>
        </w:rPr>
        <w:t>Oprogramowania</w:t>
      </w:r>
      <w:r w:rsidRPr="004A7578">
        <w:rPr>
          <w:rFonts w:ascii="Verdana" w:eastAsiaTheme="majorEastAsia" w:hAnsi="Verdana" w:cstheme="minorHAnsi"/>
          <w:iCs/>
          <w:color w:val="auto"/>
          <w:sz w:val="18"/>
          <w:szCs w:val="18"/>
          <w:lang w:eastAsia="en-US"/>
        </w:rPr>
        <w:t xml:space="preserve">, </w:t>
      </w:r>
    </w:p>
    <w:p w14:paraId="1944D844" w14:textId="77777777" w:rsidR="00335E0F" w:rsidRPr="004A7578" w:rsidRDefault="00335E0F" w:rsidP="008C45C6">
      <w:pPr>
        <w:widowControl w:val="0"/>
        <w:numPr>
          <w:ilvl w:val="1"/>
          <w:numId w:val="46"/>
        </w:numPr>
        <w:spacing w:after="0" w:line="300" w:lineRule="auto"/>
        <w:ind w:left="709" w:hanging="567"/>
        <w:textAlignment w:val="baseline"/>
        <w:outlineLvl w:val="0"/>
        <w:rPr>
          <w:rFonts w:ascii="Verdana" w:eastAsiaTheme="majorEastAsia" w:hAnsi="Verdana" w:cstheme="minorHAnsi"/>
          <w:b/>
          <w:color w:val="auto"/>
          <w:sz w:val="18"/>
          <w:szCs w:val="18"/>
          <w:lang w:eastAsia="en-US"/>
        </w:rPr>
      </w:pPr>
      <w:r w:rsidRPr="004A7578">
        <w:rPr>
          <w:rFonts w:ascii="Verdana" w:eastAsiaTheme="majorEastAsia" w:hAnsi="Verdana" w:cstheme="minorHAnsi"/>
          <w:bCs/>
          <w:color w:val="auto"/>
          <w:sz w:val="18"/>
          <w:szCs w:val="18"/>
          <w:lang w:eastAsia="en-US"/>
        </w:rPr>
        <w:t xml:space="preserve">wgrywanie poprawek </w:t>
      </w:r>
      <w:r w:rsidRPr="004A7578">
        <w:rPr>
          <w:rFonts w:ascii="Verdana" w:eastAsiaTheme="majorEastAsia" w:hAnsi="Verdana" w:cstheme="minorHAnsi"/>
          <w:bCs/>
          <w:i/>
          <w:iCs/>
          <w:color w:val="auto"/>
          <w:sz w:val="18"/>
          <w:szCs w:val="18"/>
          <w:lang w:eastAsia="en-US"/>
        </w:rPr>
        <w:t>Oprogramowania</w:t>
      </w:r>
      <w:r w:rsidRPr="004A7578">
        <w:rPr>
          <w:rFonts w:ascii="Verdana" w:eastAsiaTheme="majorEastAsia" w:hAnsi="Verdana" w:cstheme="minorHAnsi"/>
          <w:bCs/>
          <w:color w:val="auto"/>
          <w:sz w:val="18"/>
          <w:szCs w:val="18"/>
          <w:lang w:eastAsia="en-US"/>
        </w:rPr>
        <w:t>, w celu wyeliminowania błędów jakie zostaną ujawnione i zgłoszone,</w:t>
      </w:r>
    </w:p>
    <w:p w14:paraId="01295A76" w14:textId="77777777" w:rsidR="00335E0F" w:rsidRPr="004A7578" w:rsidRDefault="00335E0F" w:rsidP="008C45C6">
      <w:pPr>
        <w:widowControl w:val="0"/>
        <w:numPr>
          <w:ilvl w:val="1"/>
          <w:numId w:val="46"/>
        </w:numPr>
        <w:spacing w:after="0" w:line="300" w:lineRule="auto"/>
        <w:ind w:left="709" w:hanging="567"/>
        <w:textAlignment w:val="baseline"/>
        <w:outlineLvl w:val="0"/>
        <w:rPr>
          <w:rFonts w:ascii="Verdana" w:eastAsiaTheme="majorEastAsia" w:hAnsi="Verdana" w:cstheme="minorHAnsi"/>
          <w:b/>
          <w:color w:val="auto"/>
          <w:sz w:val="18"/>
          <w:szCs w:val="18"/>
          <w:lang w:eastAsia="en-US"/>
        </w:rPr>
      </w:pPr>
      <w:r w:rsidRPr="004A7578">
        <w:rPr>
          <w:rFonts w:ascii="Verdana" w:eastAsiaTheme="majorEastAsia" w:hAnsi="Verdana" w:cstheme="minorHAnsi"/>
          <w:iCs/>
          <w:color w:val="auto"/>
          <w:sz w:val="18"/>
          <w:szCs w:val="18"/>
          <w:lang w:eastAsia="en-US"/>
        </w:rPr>
        <w:t xml:space="preserve">Aktualizacje </w:t>
      </w:r>
      <w:r w:rsidRPr="004A7578">
        <w:rPr>
          <w:rFonts w:ascii="Verdana" w:eastAsiaTheme="majorEastAsia" w:hAnsi="Verdana" w:cstheme="minorHAnsi"/>
          <w:i/>
          <w:iCs/>
          <w:color w:val="auto"/>
          <w:sz w:val="18"/>
          <w:szCs w:val="18"/>
          <w:lang w:eastAsia="en-US"/>
        </w:rPr>
        <w:t>Oprogramowania</w:t>
      </w:r>
      <w:r w:rsidRPr="004A7578">
        <w:rPr>
          <w:rFonts w:ascii="Verdana" w:eastAsiaTheme="majorEastAsia" w:hAnsi="Verdana" w:cstheme="minorHAnsi"/>
          <w:iCs/>
          <w:color w:val="auto"/>
          <w:sz w:val="18"/>
          <w:szCs w:val="18"/>
          <w:lang w:eastAsia="en-US"/>
        </w:rPr>
        <w:t xml:space="preserve"> do najnowszych wersji wynikające z rozwoju </w:t>
      </w:r>
      <w:r w:rsidRPr="004A7578">
        <w:rPr>
          <w:rFonts w:ascii="Verdana" w:eastAsiaTheme="majorEastAsia" w:hAnsi="Verdana" w:cstheme="minorHAnsi"/>
          <w:i/>
          <w:iCs/>
          <w:color w:val="auto"/>
          <w:sz w:val="18"/>
          <w:szCs w:val="18"/>
          <w:lang w:eastAsia="en-US"/>
        </w:rPr>
        <w:t>Oprogramowania</w:t>
      </w:r>
      <w:r w:rsidRPr="004A7578">
        <w:rPr>
          <w:rFonts w:ascii="Verdana" w:eastAsiaTheme="majorEastAsia" w:hAnsi="Verdana" w:cstheme="minorHAnsi"/>
          <w:i/>
          <w:color w:val="auto"/>
          <w:sz w:val="18"/>
          <w:szCs w:val="18"/>
          <w:lang w:eastAsia="en-US"/>
        </w:rPr>
        <w:t>,</w:t>
      </w:r>
    </w:p>
    <w:p w14:paraId="2A80055C" w14:textId="77777777" w:rsidR="00335E0F" w:rsidRPr="004A7578" w:rsidRDefault="00335E0F" w:rsidP="008C45C6">
      <w:pPr>
        <w:widowControl w:val="0"/>
        <w:numPr>
          <w:ilvl w:val="1"/>
          <w:numId w:val="46"/>
        </w:numPr>
        <w:spacing w:after="0" w:line="300" w:lineRule="auto"/>
        <w:ind w:left="709" w:hanging="567"/>
        <w:textAlignment w:val="baseline"/>
        <w:outlineLvl w:val="0"/>
        <w:rPr>
          <w:rFonts w:ascii="Verdana" w:eastAsiaTheme="majorEastAsia" w:hAnsi="Verdana" w:cstheme="minorHAnsi"/>
          <w:b/>
          <w:color w:val="auto"/>
          <w:sz w:val="18"/>
          <w:szCs w:val="18"/>
          <w:lang w:eastAsia="en-US"/>
        </w:rPr>
      </w:pPr>
      <w:r w:rsidRPr="004A7578">
        <w:rPr>
          <w:rFonts w:ascii="Verdana" w:eastAsiaTheme="majorEastAsia" w:hAnsi="Verdana" w:cstheme="minorHAnsi"/>
          <w:color w:val="auto"/>
          <w:sz w:val="18"/>
          <w:szCs w:val="18"/>
          <w:lang w:eastAsia="en-US"/>
        </w:rPr>
        <w:t xml:space="preserve">aktualizacja e-Usług w </w:t>
      </w:r>
      <w:r w:rsidRPr="004A7578">
        <w:rPr>
          <w:rFonts w:ascii="Verdana" w:eastAsiaTheme="majorEastAsia" w:hAnsi="Verdana" w:cstheme="minorHAnsi"/>
          <w:i/>
          <w:iCs/>
          <w:color w:val="auto"/>
          <w:sz w:val="18"/>
          <w:szCs w:val="18"/>
          <w:lang w:eastAsia="en-US"/>
        </w:rPr>
        <w:t xml:space="preserve">Systemie </w:t>
      </w:r>
      <w:r w:rsidRPr="004A7578">
        <w:rPr>
          <w:rFonts w:ascii="Verdana" w:eastAsiaTheme="majorEastAsia" w:hAnsi="Verdana" w:cstheme="minorHAnsi"/>
          <w:color w:val="auto"/>
          <w:sz w:val="18"/>
          <w:szCs w:val="18"/>
          <w:lang w:eastAsia="en-US"/>
        </w:rPr>
        <w:t>e-Urząd Zamawiającego.</w:t>
      </w:r>
    </w:p>
    <w:p w14:paraId="0C5A5F83" w14:textId="77777777" w:rsidR="00335E0F" w:rsidRPr="004A7578" w:rsidRDefault="00335E0F" w:rsidP="008C45C6">
      <w:pPr>
        <w:widowControl w:val="0"/>
        <w:numPr>
          <w:ilvl w:val="1"/>
          <w:numId w:val="46"/>
        </w:numPr>
        <w:spacing w:after="0" w:line="300" w:lineRule="auto"/>
        <w:ind w:left="709" w:hanging="567"/>
        <w:textAlignment w:val="baseline"/>
        <w:outlineLvl w:val="0"/>
        <w:rPr>
          <w:rFonts w:ascii="Verdana" w:eastAsiaTheme="majorEastAsia" w:hAnsi="Verdana" w:cstheme="minorHAnsi"/>
          <w:b/>
          <w:color w:val="auto"/>
          <w:sz w:val="18"/>
          <w:szCs w:val="18"/>
          <w:lang w:eastAsia="en-US"/>
        </w:rPr>
      </w:pPr>
      <w:r w:rsidRPr="004A7578">
        <w:rPr>
          <w:rFonts w:ascii="Verdana" w:eastAsiaTheme="majorEastAsia" w:hAnsi="Verdana" w:cstheme="minorHAnsi"/>
          <w:color w:val="auto"/>
          <w:sz w:val="18"/>
          <w:szCs w:val="18"/>
          <w:lang w:eastAsia="en-US"/>
        </w:rPr>
        <w:t xml:space="preserve">udzielanie porad telefonicznych przedstawicielom Zamawiający w zakresie działania i konfiguracji </w:t>
      </w:r>
      <w:r w:rsidRPr="004A7578">
        <w:rPr>
          <w:rFonts w:ascii="Verdana" w:eastAsiaTheme="majorEastAsia" w:hAnsi="Verdana" w:cstheme="minorHAnsi"/>
          <w:i/>
          <w:iCs/>
          <w:color w:val="auto"/>
          <w:sz w:val="18"/>
          <w:szCs w:val="18"/>
          <w:lang w:eastAsia="en-US"/>
        </w:rPr>
        <w:t>Oprogramowania</w:t>
      </w:r>
      <w:r w:rsidRPr="004A7578">
        <w:rPr>
          <w:rFonts w:ascii="Verdana" w:eastAsiaTheme="majorEastAsia" w:hAnsi="Verdana" w:cstheme="minorHAnsi"/>
          <w:color w:val="auto"/>
          <w:sz w:val="18"/>
          <w:szCs w:val="18"/>
          <w:lang w:eastAsia="en-US"/>
        </w:rPr>
        <w:t>,</w:t>
      </w:r>
    </w:p>
    <w:p w14:paraId="020ECF57" w14:textId="77777777" w:rsidR="00335E0F" w:rsidRPr="004A7578" w:rsidRDefault="00335E0F" w:rsidP="008C45C6">
      <w:pPr>
        <w:widowControl w:val="0"/>
        <w:numPr>
          <w:ilvl w:val="1"/>
          <w:numId w:val="46"/>
        </w:numPr>
        <w:spacing w:after="0" w:line="300" w:lineRule="auto"/>
        <w:ind w:left="709" w:hanging="567"/>
        <w:textAlignment w:val="baseline"/>
        <w:outlineLvl w:val="0"/>
        <w:rPr>
          <w:rFonts w:ascii="Verdana" w:eastAsiaTheme="majorEastAsia" w:hAnsi="Verdana" w:cstheme="minorHAnsi"/>
          <w:b/>
          <w:color w:val="auto"/>
          <w:sz w:val="18"/>
          <w:szCs w:val="18"/>
          <w:lang w:eastAsia="en-US"/>
        </w:rPr>
      </w:pPr>
      <w:r w:rsidRPr="004A7578">
        <w:rPr>
          <w:rFonts w:ascii="Verdana" w:eastAsiaTheme="majorEastAsia" w:hAnsi="Verdana" w:cstheme="minorHAnsi"/>
          <w:color w:val="auto"/>
          <w:sz w:val="18"/>
          <w:szCs w:val="18"/>
          <w:lang w:eastAsia="en-US"/>
        </w:rPr>
        <w:t xml:space="preserve">aktywny nadzór nad </w:t>
      </w:r>
      <w:r w:rsidRPr="004A7578">
        <w:rPr>
          <w:rFonts w:ascii="Verdana" w:eastAsiaTheme="majorEastAsia" w:hAnsi="Verdana" w:cstheme="minorHAnsi"/>
          <w:iCs/>
          <w:color w:val="auto"/>
          <w:sz w:val="18"/>
          <w:szCs w:val="18"/>
          <w:lang w:eastAsia="en-US"/>
        </w:rPr>
        <w:t>oprogramowaniem</w:t>
      </w:r>
      <w:r w:rsidRPr="004A7578">
        <w:rPr>
          <w:rFonts w:ascii="Verdana" w:eastAsiaTheme="majorEastAsia" w:hAnsi="Verdana" w:cstheme="minorHAnsi"/>
          <w:color w:val="auto"/>
          <w:sz w:val="18"/>
          <w:szCs w:val="18"/>
          <w:lang w:eastAsia="en-US"/>
        </w:rPr>
        <w:t xml:space="preserve"> tj. monitorowanie działania wszystkich jego elementów, reakcję na wykryte nieprawidłowości, wprowadzanie poprawek mających na celu usprawnienie pracy </w:t>
      </w:r>
      <w:r w:rsidRPr="004A7578">
        <w:rPr>
          <w:rFonts w:ascii="Verdana" w:eastAsiaTheme="majorEastAsia" w:hAnsi="Verdana" w:cstheme="minorHAnsi"/>
          <w:i/>
          <w:iCs/>
          <w:color w:val="auto"/>
          <w:sz w:val="18"/>
          <w:szCs w:val="18"/>
          <w:lang w:eastAsia="en-US"/>
        </w:rPr>
        <w:t>Oprogramowania</w:t>
      </w:r>
      <w:r w:rsidRPr="004A7578">
        <w:rPr>
          <w:rFonts w:ascii="Verdana" w:eastAsiaTheme="majorEastAsia" w:hAnsi="Verdana" w:cstheme="minorHAnsi"/>
          <w:i/>
          <w:color w:val="auto"/>
          <w:sz w:val="18"/>
          <w:szCs w:val="18"/>
          <w:lang w:eastAsia="en-US"/>
        </w:rPr>
        <w:t>.</w:t>
      </w:r>
    </w:p>
    <w:p w14:paraId="0D34F4EB" w14:textId="77777777" w:rsidR="00335E0F" w:rsidRPr="004A7578" w:rsidRDefault="00335E0F" w:rsidP="008C45C6">
      <w:pPr>
        <w:numPr>
          <w:ilvl w:val="0"/>
          <w:numId w:val="46"/>
        </w:numPr>
        <w:spacing w:after="0" w:line="360" w:lineRule="auto"/>
        <w:rPr>
          <w:rFonts w:ascii="Verdana" w:eastAsiaTheme="minorHAnsi" w:hAnsi="Verdana" w:cstheme="minorHAnsi"/>
          <w:color w:val="auto"/>
          <w:kern w:val="2"/>
          <w:sz w:val="18"/>
          <w:szCs w:val="18"/>
          <w:lang w:eastAsia="en-US"/>
          <w14:ligatures w14:val="standardContextual"/>
        </w:rPr>
      </w:pPr>
      <w:r w:rsidRPr="004A7578">
        <w:rPr>
          <w:rFonts w:ascii="Verdana" w:eastAsiaTheme="minorHAnsi" w:hAnsi="Verdana" w:cstheme="minorHAnsi"/>
          <w:color w:val="auto"/>
          <w:kern w:val="2"/>
          <w:sz w:val="18"/>
          <w:szCs w:val="18"/>
          <w:lang w:eastAsia="en-US"/>
          <w14:ligatures w14:val="standardContextual"/>
        </w:rPr>
        <w:t xml:space="preserve">Wykonawca, zobowiązuje się w ramach gwarancji do bezpłatnego cyklicznego (nie rzadziej niż raz na kwartał) aktualizowania </w:t>
      </w:r>
      <w:r w:rsidRPr="004A7578">
        <w:rPr>
          <w:rFonts w:ascii="Verdana" w:eastAsiaTheme="minorHAnsi" w:hAnsi="Verdana" w:cstheme="minorHAnsi"/>
          <w:i/>
          <w:iCs/>
          <w:color w:val="auto"/>
          <w:kern w:val="2"/>
          <w:sz w:val="18"/>
          <w:szCs w:val="18"/>
          <w:lang w:eastAsia="en-US"/>
          <w14:ligatures w14:val="standardContextual"/>
        </w:rPr>
        <w:t>Oprogramowania</w:t>
      </w:r>
      <w:r w:rsidRPr="004A7578">
        <w:rPr>
          <w:rFonts w:ascii="Verdana" w:eastAsiaTheme="minorHAnsi" w:hAnsi="Verdana" w:cstheme="minorHAnsi"/>
          <w:color w:val="auto"/>
          <w:kern w:val="2"/>
          <w:sz w:val="18"/>
          <w:szCs w:val="18"/>
          <w:lang w:eastAsia="en-US"/>
          <w14:ligatures w14:val="standardContextual"/>
        </w:rPr>
        <w:t xml:space="preserve">. </w:t>
      </w:r>
    </w:p>
    <w:p w14:paraId="43A48EF6" w14:textId="125EB7DC" w:rsidR="00335E0F" w:rsidRPr="004A7578" w:rsidRDefault="00335E0F" w:rsidP="00C86C3F">
      <w:pPr>
        <w:numPr>
          <w:ilvl w:val="0"/>
          <w:numId w:val="46"/>
        </w:numPr>
        <w:spacing w:after="0" w:line="360" w:lineRule="auto"/>
        <w:rPr>
          <w:rFonts w:ascii="Verdana" w:eastAsiaTheme="minorHAnsi" w:hAnsi="Verdana" w:cstheme="minorBidi"/>
          <w:b/>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 xml:space="preserve">Strony dopuszczają planowe przerwy w pracy </w:t>
      </w:r>
      <w:r w:rsidRPr="004A7578">
        <w:rPr>
          <w:rFonts w:ascii="Verdana" w:eastAsiaTheme="minorHAnsi" w:hAnsi="Verdana" w:cstheme="minorBidi"/>
          <w:i/>
          <w:iCs/>
          <w:color w:val="auto"/>
          <w:kern w:val="2"/>
          <w:sz w:val="18"/>
          <w:szCs w:val="18"/>
          <w:lang w:eastAsia="en-US"/>
          <w14:ligatures w14:val="standardContextual"/>
        </w:rPr>
        <w:t>Oprogramowania</w:t>
      </w:r>
      <w:r w:rsidRPr="004A7578">
        <w:rPr>
          <w:rFonts w:ascii="Verdana" w:eastAsiaTheme="minorHAnsi" w:hAnsi="Verdana" w:cstheme="minorBidi"/>
          <w:color w:val="auto"/>
          <w:kern w:val="2"/>
          <w:sz w:val="18"/>
          <w:szCs w:val="18"/>
          <w:lang w:eastAsia="en-US"/>
          <w14:ligatures w14:val="standardContextual"/>
        </w:rPr>
        <w:t xml:space="preserve">. Są one możliwe jedynie za </w:t>
      </w:r>
      <w:r w:rsidR="00A047D5">
        <w:rPr>
          <w:rFonts w:ascii="Verdana" w:eastAsiaTheme="minorHAnsi" w:hAnsi="Verdana" w:cstheme="minorBidi"/>
          <w:color w:val="auto"/>
          <w:kern w:val="2"/>
          <w:sz w:val="18"/>
          <w:szCs w:val="18"/>
          <w:lang w:eastAsia="en-US"/>
          <w14:ligatures w14:val="standardContextual"/>
        </w:rPr>
        <w:t xml:space="preserve">uprzednią </w:t>
      </w:r>
      <w:r w:rsidRPr="004A7578">
        <w:rPr>
          <w:rFonts w:ascii="Verdana" w:eastAsiaTheme="minorHAnsi" w:hAnsi="Verdana" w:cstheme="minorBidi"/>
          <w:color w:val="auto"/>
          <w:kern w:val="2"/>
          <w:sz w:val="18"/>
          <w:szCs w:val="18"/>
          <w:lang w:eastAsia="en-US"/>
          <w14:ligatures w14:val="standardContextual"/>
        </w:rPr>
        <w:t xml:space="preserve">zgodą obu Stron (np. w celu dokonania instalacji nowej wersji </w:t>
      </w:r>
      <w:r w:rsidRPr="004A7578">
        <w:rPr>
          <w:rFonts w:ascii="Verdana" w:eastAsiaTheme="minorHAnsi" w:hAnsi="Verdana" w:cstheme="minorBidi"/>
          <w:i/>
          <w:iCs/>
          <w:color w:val="auto"/>
          <w:kern w:val="2"/>
          <w:sz w:val="18"/>
          <w:szCs w:val="18"/>
          <w:lang w:eastAsia="en-US"/>
          <w14:ligatures w14:val="standardContextual"/>
        </w:rPr>
        <w:t>Oprogramowania</w:t>
      </w:r>
      <w:r w:rsidRPr="004A7578">
        <w:rPr>
          <w:rFonts w:ascii="Verdana" w:eastAsiaTheme="minorHAnsi" w:hAnsi="Verdana" w:cstheme="minorBidi"/>
          <w:color w:val="auto"/>
          <w:kern w:val="2"/>
          <w:sz w:val="18"/>
          <w:szCs w:val="18"/>
          <w:lang w:eastAsia="en-US"/>
          <w14:ligatures w14:val="standardContextual"/>
        </w:rPr>
        <w:t xml:space="preserve">), oraz w celu wykonywania Kopii Bezpieczeństwa </w:t>
      </w:r>
      <w:r w:rsidRPr="004A7578">
        <w:rPr>
          <w:rFonts w:ascii="Verdana" w:eastAsiaTheme="minorHAnsi" w:hAnsi="Verdana" w:cstheme="minorBidi"/>
          <w:i/>
          <w:iCs/>
          <w:color w:val="auto"/>
          <w:kern w:val="2"/>
          <w:sz w:val="18"/>
          <w:szCs w:val="18"/>
          <w:lang w:eastAsia="en-US"/>
          <w14:ligatures w14:val="standardContextual"/>
        </w:rPr>
        <w:t>Oprogramowania</w:t>
      </w:r>
      <w:r w:rsidRPr="004A7578">
        <w:rPr>
          <w:rFonts w:ascii="Verdana" w:eastAsiaTheme="minorHAnsi" w:hAnsi="Verdana" w:cstheme="minorBidi"/>
          <w:color w:val="auto"/>
          <w:kern w:val="2"/>
          <w:sz w:val="18"/>
          <w:szCs w:val="18"/>
          <w:lang w:eastAsia="en-US"/>
          <w14:ligatures w14:val="standardContextual"/>
        </w:rPr>
        <w:t>.</w:t>
      </w:r>
      <w:r w:rsidR="00A047D5">
        <w:rPr>
          <w:rFonts w:ascii="Verdana" w:eastAsiaTheme="minorHAnsi" w:hAnsi="Verdana" w:cstheme="minorBidi"/>
          <w:color w:val="auto"/>
          <w:kern w:val="2"/>
          <w:sz w:val="18"/>
          <w:szCs w:val="18"/>
          <w:lang w:eastAsia="en-US"/>
          <w14:ligatures w14:val="standardContextual"/>
        </w:rPr>
        <w:t xml:space="preserve"> Zgoda Zamawiającego musi być wyrażona w formie pisemnej lub </w:t>
      </w:r>
      <w:proofErr w:type="spellStart"/>
      <w:r w:rsidR="00A047D5">
        <w:rPr>
          <w:rFonts w:ascii="Verdana" w:eastAsiaTheme="minorHAnsi" w:hAnsi="Verdana" w:cstheme="minorBidi"/>
          <w:color w:val="auto"/>
          <w:kern w:val="2"/>
          <w:sz w:val="18"/>
          <w:szCs w:val="18"/>
          <w:lang w:eastAsia="en-US"/>
          <w14:ligatures w14:val="standardContextual"/>
        </w:rPr>
        <w:t>emailowej</w:t>
      </w:r>
      <w:proofErr w:type="spellEnd"/>
      <w:r w:rsidR="00A047D5">
        <w:rPr>
          <w:rFonts w:ascii="Verdana" w:eastAsiaTheme="minorHAnsi" w:hAnsi="Verdana" w:cstheme="minorBidi"/>
          <w:color w:val="auto"/>
          <w:kern w:val="2"/>
          <w:sz w:val="18"/>
          <w:szCs w:val="18"/>
          <w:lang w:eastAsia="en-US"/>
          <w14:ligatures w14:val="standardContextual"/>
        </w:rPr>
        <w:t>.</w:t>
      </w:r>
    </w:p>
    <w:p w14:paraId="1B0D534E" w14:textId="41FE8DF6" w:rsidR="00335E0F" w:rsidRPr="004A7578" w:rsidRDefault="00335E0F" w:rsidP="00C86C3F">
      <w:pPr>
        <w:numPr>
          <w:ilvl w:val="0"/>
          <w:numId w:val="46"/>
        </w:numPr>
        <w:spacing w:after="0" w:line="360" w:lineRule="auto"/>
        <w:rPr>
          <w:rFonts w:ascii="Verdana" w:eastAsiaTheme="minorHAnsi" w:hAnsi="Verdana" w:cstheme="minorBidi"/>
          <w:bCs/>
          <w:color w:val="auto"/>
          <w:kern w:val="2"/>
          <w:sz w:val="18"/>
          <w:szCs w:val="18"/>
          <w:lang w:eastAsia="en-US"/>
          <w14:ligatures w14:val="standardContextual"/>
        </w:rPr>
      </w:pPr>
      <w:r w:rsidRPr="004A7578">
        <w:rPr>
          <w:rFonts w:ascii="Verdana" w:eastAsiaTheme="minorHAnsi" w:hAnsi="Verdana" w:cstheme="minorBidi"/>
          <w:bCs/>
          <w:color w:val="auto"/>
          <w:kern w:val="2"/>
          <w:sz w:val="18"/>
          <w:szCs w:val="18"/>
          <w:lang w:eastAsia="en-US"/>
          <w14:ligatures w14:val="standardContextual"/>
        </w:rPr>
        <w:t>W przypadku, gdy Aktualizacja Oprogramowania wprowadzi nową funkcjonalność, Wykonawca zobowiązuje się do przeprowadzania zdalnych szkoleń (Webinariów) dla Administratora Zamawiając</w:t>
      </w:r>
      <w:r w:rsidR="00B25CA2">
        <w:rPr>
          <w:rFonts w:ascii="Verdana" w:eastAsiaTheme="minorHAnsi" w:hAnsi="Verdana" w:cstheme="minorBidi"/>
          <w:bCs/>
          <w:color w:val="auto"/>
          <w:kern w:val="2"/>
          <w:sz w:val="18"/>
          <w:szCs w:val="18"/>
          <w:lang w:eastAsia="en-US"/>
          <w14:ligatures w14:val="standardContextual"/>
        </w:rPr>
        <w:t>ego</w:t>
      </w:r>
      <w:r w:rsidRPr="004A7578">
        <w:rPr>
          <w:rFonts w:ascii="Verdana" w:eastAsiaTheme="minorHAnsi" w:hAnsi="Verdana" w:cstheme="minorBidi"/>
          <w:bCs/>
          <w:color w:val="auto"/>
          <w:kern w:val="2"/>
          <w:sz w:val="18"/>
          <w:szCs w:val="18"/>
          <w:lang w:eastAsia="en-US"/>
          <w14:ligatures w14:val="standardContextual"/>
        </w:rPr>
        <w:t xml:space="preserve">. </w:t>
      </w:r>
    </w:p>
    <w:p w14:paraId="6941A569" w14:textId="77777777" w:rsidR="00335E0F" w:rsidRPr="004A7578" w:rsidRDefault="00335E0F" w:rsidP="00335E0F">
      <w:pPr>
        <w:numPr>
          <w:ilvl w:val="0"/>
          <w:numId w:val="46"/>
        </w:numPr>
        <w:spacing w:after="0" w:line="360" w:lineRule="auto"/>
        <w:jc w:val="left"/>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Aktualizacja e-Usług odbywa się w terminie:</w:t>
      </w:r>
    </w:p>
    <w:p w14:paraId="16739154" w14:textId="3ED2414E" w:rsidR="00335E0F" w:rsidRPr="004A7578" w:rsidRDefault="00A047D5" w:rsidP="00C86C3F">
      <w:pPr>
        <w:spacing w:after="0" w:line="360" w:lineRule="auto"/>
        <w:ind w:left="720" w:firstLine="0"/>
        <w:contextualSpacing/>
        <w:rPr>
          <w:rFonts w:ascii="Verdana" w:eastAsiaTheme="minorHAnsi" w:hAnsi="Verdana" w:cstheme="minorBidi"/>
          <w:color w:val="auto"/>
          <w:kern w:val="2"/>
          <w:sz w:val="18"/>
          <w:szCs w:val="18"/>
          <w:lang w:eastAsia="en-US"/>
          <w14:ligatures w14:val="standardContextual"/>
        </w:rPr>
      </w:pPr>
      <w:r>
        <w:rPr>
          <w:rFonts w:ascii="Verdana" w:eastAsiaTheme="minorHAnsi" w:hAnsi="Verdana" w:cstheme="minorBidi"/>
          <w:color w:val="auto"/>
          <w:kern w:val="2"/>
          <w:sz w:val="18"/>
          <w:szCs w:val="18"/>
          <w:lang w:eastAsia="en-US"/>
          <w14:ligatures w14:val="standardContextual"/>
        </w:rPr>
        <w:t>23.1.</w:t>
      </w:r>
      <w:r w:rsidR="00335E0F" w:rsidRPr="004A7578">
        <w:rPr>
          <w:rFonts w:ascii="Verdana" w:eastAsiaTheme="minorHAnsi" w:hAnsi="Verdana" w:cstheme="minorBidi"/>
          <w:color w:val="auto"/>
          <w:kern w:val="2"/>
          <w:sz w:val="18"/>
          <w:szCs w:val="18"/>
          <w:lang w:eastAsia="en-US"/>
          <w14:ligatures w14:val="standardContextual"/>
        </w:rPr>
        <w:t xml:space="preserve"> do 5 dni roboczych na przygotowanie formularza oraz umieszczenie go w Portalu w widoku ukrytym (dostępnym wyłącznie dla osoby wyznaczonej przez Zamawiającego) do akceptacji przez Zamawiającego, </w:t>
      </w:r>
    </w:p>
    <w:p w14:paraId="6A9AF15F" w14:textId="2CC4C347" w:rsidR="00335E0F" w:rsidRPr="004A7578" w:rsidRDefault="00A047D5" w:rsidP="00C86C3F">
      <w:pPr>
        <w:spacing w:after="0" w:line="360" w:lineRule="auto"/>
        <w:ind w:left="1140" w:firstLine="0"/>
        <w:contextualSpacing/>
        <w:rPr>
          <w:rFonts w:ascii="Verdana" w:eastAsiaTheme="minorHAnsi" w:hAnsi="Verdana" w:cstheme="minorBidi"/>
          <w:color w:val="auto"/>
          <w:kern w:val="2"/>
          <w:sz w:val="18"/>
          <w:szCs w:val="18"/>
          <w:lang w:eastAsia="en-US"/>
          <w14:ligatures w14:val="standardContextual"/>
        </w:rPr>
      </w:pPr>
      <w:r>
        <w:rPr>
          <w:rFonts w:ascii="Verdana" w:eastAsiaTheme="minorHAnsi" w:hAnsi="Verdana" w:cstheme="minorBidi"/>
          <w:color w:val="auto"/>
          <w:kern w:val="2"/>
          <w:sz w:val="18"/>
          <w:szCs w:val="18"/>
          <w:lang w:eastAsia="en-US"/>
          <w14:ligatures w14:val="standardContextual"/>
        </w:rPr>
        <w:lastRenderedPageBreak/>
        <w:t xml:space="preserve">23.2 </w:t>
      </w:r>
      <w:r w:rsidR="00335E0F" w:rsidRPr="004A7578">
        <w:rPr>
          <w:rFonts w:ascii="Verdana" w:eastAsiaTheme="minorHAnsi" w:hAnsi="Verdana" w:cstheme="minorBidi"/>
          <w:color w:val="auto"/>
          <w:kern w:val="2"/>
          <w:sz w:val="18"/>
          <w:szCs w:val="18"/>
          <w:lang w:eastAsia="en-US"/>
          <w14:ligatures w14:val="standardContextual"/>
        </w:rPr>
        <w:t xml:space="preserve"> do 10 dni roboczych na przygotowanie oraz przesłanie wzoru jak również instrukcji jak należy zgłosić aktualizację wzoru w CRWDE. Termin rozpoczyna bieg od dnia otrzymania akceptacji formularza przez Zamawiającego.</w:t>
      </w:r>
    </w:p>
    <w:p w14:paraId="552AA9A5" w14:textId="7ABD7901" w:rsidR="00335E0F" w:rsidRPr="004A7578" w:rsidRDefault="00335E0F" w:rsidP="00B25CA2">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W przypadku gdy przekazana e-Usługa zawiera braki lub błędy zawinione przez Wykonawcę, Wykonawca przekazuje poprawioną e-Usługę Zamawiając</w:t>
      </w:r>
      <w:r w:rsidR="00A047D5">
        <w:rPr>
          <w:rFonts w:ascii="Verdana" w:eastAsiaTheme="minorHAnsi" w:hAnsi="Verdana" w:cstheme="minorBidi"/>
          <w:color w:val="auto"/>
          <w:kern w:val="2"/>
          <w:sz w:val="18"/>
          <w:szCs w:val="18"/>
          <w:lang w:eastAsia="en-US"/>
          <w14:ligatures w14:val="standardContextual"/>
        </w:rPr>
        <w:t>emu</w:t>
      </w:r>
      <w:r w:rsidRPr="004A7578">
        <w:rPr>
          <w:rFonts w:ascii="Verdana" w:eastAsiaTheme="minorHAnsi" w:hAnsi="Verdana" w:cstheme="minorBidi"/>
          <w:color w:val="auto"/>
          <w:kern w:val="2"/>
          <w:sz w:val="18"/>
          <w:szCs w:val="18"/>
          <w:lang w:eastAsia="en-US"/>
          <w14:ligatures w14:val="standardContextual"/>
        </w:rPr>
        <w:t xml:space="preserve"> w terminie 3 dni roboczych, liczonych od momentu otrzymania informacji takim braku lub błędzie.</w:t>
      </w:r>
    </w:p>
    <w:p w14:paraId="60BAFA81" w14:textId="32E7C49A" w:rsidR="00335E0F" w:rsidRPr="004A7578" w:rsidRDefault="00335E0F" w:rsidP="00B25CA2">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Formularz zostanie udostępniony publicznie na Portalu wyłącznie gdy jego Wzór zostanie opublikowany w CRWDE. Opublikowanie aktualizacji wzoru dokumentu elektronicznego w CRWDE jest równoznaczne z określeniem wzoru wnoszenia podań co oznacza, że dopiero od momentu publikacji w CRWDE wzór staje się obowiązującym.</w:t>
      </w:r>
    </w:p>
    <w:p w14:paraId="0028FF5C"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Uaktualnione wersje Oprogramowania muszą utrzymywać pełną funkcjonalność na istniejącej infrastrukturze technicznej.</w:t>
      </w:r>
    </w:p>
    <w:p w14:paraId="3FD90D64"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W okresie trwania gwarancji Wykonawca zobowiązany jest do monitorowania wydajności, konfiguracji i integralności Oprogramowania wytworzonego w ramach umowy oraz zapewnienia jego sprawnego funkcjonowania.</w:t>
      </w:r>
    </w:p>
    <w:p w14:paraId="04E38C2D"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Wykonawca podczas wykonywania usług gwarancyjnych dotyczących Oprogramowania  przestrzega zapisów ustawy o ochronie danych osobowych oraz rozporządzeń wykonawczych do tej ustawy.</w:t>
      </w:r>
    </w:p>
    <w:p w14:paraId="288549DB"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Wykonawca zobowiązuje się do zapewnienia ciągłości świadczenia usług gwarancyjnych w wypadku zakończenia działalności swojego przedsiębiorstwa w czasie, na który została udzielona gwarancja.</w:t>
      </w:r>
    </w:p>
    <w:p w14:paraId="1C6F102E" w14:textId="465D511A"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 xml:space="preserve">Okres rękojmi dla przedmiotu zamówienia </w:t>
      </w:r>
      <w:r w:rsidR="00A047D5">
        <w:rPr>
          <w:rFonts w:ascii="Verdana" w:eastAsiaTheme="minorHAnsi" w:hAnsi="Verdana" w:cstheme="minorBidi"/>
          <w:color w:val="auto"/>
          <w:kern w:val="2"/>
          <w:sz w:val="18"/>
          <w:szCs w:val="18"/>
          <w:lang w:eastAsia="en-US"/>
          <w14:ligatures w14:val="standardContextual"/>
        </w:rPr>
        <w:t xml:space="preserve">trwa </w:t>
      </w:r>
      <w:r w:rsidRPr="004A7578">
        <w:rPr>
          <w:rFonts w:ascii="Verdana" w:eastAsiaTheme="minorHAnsi" w:hAnsi="Verdana" w:cstheme="minorBidi"/>
          <w:color w:val="auto"/>
          <w:kern w:val="2"/>
          <w:sz w:val="18"/>
          <w:szCs w:val="18"/>
          <w:lang w:eastAsia="en-US"/>
          <w14:ligatures w14:val="standardContextual"/>
        </w:rPr>
        <w:t xml:space="preserve"> do ostatniego  dnia obowiązywania gwarancji. </w:t>
      </w:r>
    </w:p>
    <w:p w14:paraId="6BCC8256"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Za utratę danych lub uszkodzenie Oprogramowania podczas wykonywania czynności gwarancyjnych przez Wykonawcę, odpowiedzialność ponosi Wykonawca.</w:t>
      </w:r>
    </w:p>
    <w:p w14:paraId="1FB0FDFA"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 xml:space="preserve">Gwarancja udzielona zostaje bez ograniczeń terytorialnych, tj. obejmuje terytorium Rzeczypospolitej Polskiej i całego świata. Dla uniknięcia wątpliwości przyjmuje się, że Wykonawca usunie wszystkie zgłoszone Błędy nawet pomimo zakończenia okresu gwarancyjnego, o ile zostały one zgłoszone przed zakończeniem terminu obowiązywania gwarancji. </w:t>
      </w:r>
    </w:p>
    <w:p w14:paraId="640C267A"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 xml:space="preserve">Wykonawca zobowiązany jest do świadczenia Usług gwarancyjnych w siedzibie Zamawiającego. </w:t>
      </w:r>
    </w:p>
    <w:p w14:paraId="412CFB2D" w14:textId="05165B9C"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Wykonawca może wykonywać Usługi gwarancyjne przez licencjonowany system zdalnego dostępu do Oprogramowania z zastrzeżeniem, że prowadzenie prac na środowiskach Zamawiającego w oparciu o zdalny dostęp, wymaga</w:t>
      </w:r>
      <w:r w:rsidR="00A047D5">
        <w:rPr>
          <w:rFonts w:ascii="Verdana" w:eastAsiaTheme="minorHAnsi" w:hAnsi="Verdana" w:cstheme="minorBidi"/>
          <w:color w:val="auto"/>
          <w:kern w:val="2"/>
          <w:sz w:val="18"/>
          <w:szCs w:val="18"/>
          <w:lang w:eastAsia="en-US"/>
          <w14:ligatures w14:val="standardContextual"/>
        </w:rPr>
        <w:t xml:space="preserve"> uprzedniej – pisemnej lub emaliowej - </w:t>
      </w:r>
      <w:r w:rsidRPr="004A7578">
        <w:rPr>
          <w:rFonts w:ascii="Verdana" w:eastAsiaTheme="minorHAnsi" w:hAnsi="Verdana" w:cstheme="minorBidi"/>
          <w:color w:val="auto"/>
          <w:kern w:val="2"/>
          <w:sz w:val="18"/>
          <w:szCs w:val="18"/>
          <w:lang w:eastAsia="en-US"/>
          <w14:ligatures w14:val="standardContextual"/>
        </w:rPr>
        <w:t xml:space="preserve"> zgody Zamawiającego, a także zachowania najwyższej staranności w celu ochrony Infrastruktury Zamawiającego przed możliwym naruszeniem jej bezpieczeństwa.</w:t>
      </w:r>
    </w:p>
    <w:p w14:paraId="75ACB38D" w14:textId="77777777" w:rsidR="00335E0F" w:rsidRPr="004A7578" w:rsidRDefault="00335E0F"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heme="minorHAnsi" w:hAnsi="Verdana" w:cstheme="minorBidi"/>
          <w:color w:val="auto"/>
          <w:kern w:val="2"/>
          <w:sz w:val="18"/>
          <w:szCs w:val="18"/>
          <w:lang w:eastAsia="en-US"/>
          <w14:ligatures w14:val="standardContextual"/>
        </w:rPr>
        <w:t xml:space="preserve">Wykonawca zobowiązuje się do świadczenia Usług gwarancyjnych w sposób zapobiegający utracie danych Zamawiającego, w tym także tych, do których będzie miał dostęp w trakcie wykonywania usług. W przypadku gdy wykonanie danej czynności przez Wykonawcę lub przez Zamawiającego w oparciu o rekomendację Wykonawcy wiąże się z ryzykiem utraty danych, Wykonawca zobowiązany jest poinformować o tym Zamawiającego przed przystąpieniem do wykonania takiej czynności lub z chwilą przekazania takiej rekomendacji Zamawiającemu. </w:t>
      </w:r>
    </w:p>
    <w:p w14:paraId="136839FA" w14:textId="77777777" w:rsidR="000055A5" w:rsidRPr="004A7578" w:rsidRDefault="000055A5"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hAnsi="Verdana"/>
          <w:color w:val="auto"/>
          <w:sz w:val="18"/>
          <w:szCs w:val="18"/>
        </w:rPr>
        <w:t>Zamawiający może wykonywać uprawnienia z tytułu rękojmi za wady fizyczne przedmiotu umowy niezależnie od uprawnień wynikających z Gwarancji.</w:t>
      </w:r>
    </w:p>
    <w:p w14:paraId="2084F22E" w14:textId="77777777" w:rsidR="000055A5" w:rsidRPr="004A7578" w:rsidRDefault="000055A5"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eastAsia="Times New Roman" w:hAnsi="Verdana" w:cs="Times New Roman"/>
          <w:color w:val="auto"/>
          <w:sz w:val="18"/>
          <w:szCs w:val="18"/>
        </w:rPr>
        <w:t>Umowa w części określającej obowiązki Wykonawcy z tytułu gwarancji, po odbiorze przedmiotu zamówienia, będzie stanowić dokument gwarancyjny w rozumieniu przepisów Kodeksu cywilnego.</w:t>
      </w:r>
    </w:p>
    <w:p w14:paraId="274B97B1" w14:textId="77777777" w:rsidR="000055A5" w:rsidRPr="004A7578" w:rsidRDefault="000055A5" w:rsidP="008C45C6">
      <w:pPr>
        <w:numPr>
          <w:ilvl w:val="0"/>
          <w:numId w:val="46"/>
        </w:numPr>
        <w:spacing w:after="0" w:line="360" w:lineRule="auto"/>
        <w:rPr>
          <w:rFonts w:ascii="Verdana" w:eastAsiaTheme="minorHAnsi" w:hAnsi="Verdana" w:cstheme="minorBidi"/>
          <w:color w:val="auto"/>
          <w:kern w:val="2"/>
          <w:sz w:val="18"/>
          <w:szCs w:val="18"/>
          <w:lang w:eastAsia="en-US"/>
          <w14:ligatures w14:val="standardContextual"/>
        </w:rPr>
      </w:pPr>
      <w:r w:rsidRPr="004A7578">
        <w:rPr>
          <w:rFonts w:ascii="Verdana" w:hAnsi="Verdana"/>
          <w:color w:val="auto"/>
          <w:sz w:val="18"/>
          <w:szCs w:val="18"/>
        </w:rPr>
        <w:t>W okresie rękojmi i gwarancji, Wykonawca zobowiązany jest do pisemnego zawiadomienia Zamawiającego w terminie do 30 dni o:</w:t>
      </w:r>
    </w:p>
    <w:p w14:paraId="1A0737FF" w14:textId="77777777" w:rsidR="000055A5" w:rsidRPr="004A7578" w:rsidRDefault="000055A5" w:rsidP="000055A5">
      <w:pPr>
        <w:widowControl w:val="0"/>
        <w:numPr>
          <w:ilvl w:val="0"/>
          <w:numId w:val="32"/>
        </w:numPr>
        <w:suppressAutoHyphens/>
        <w:spacing w:after="0" w:line="360" w:lineRule="auto"/>
        <w:ind w:left="709" w:hanging="425"/>
        <w:jc w:val="left"/>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lastRenderedPageBreak/>
        <w:t>zmianie siedziby lub nazwy Wykonawcy,</w:t>
      </w:r>
    </w:p>
    <w:p w14:paraId="21FBEB2F" w14:textId="77777777" w:rsidR="000055A5" w:rsidRPr="004A7578" w:rsidRDefault="000055A5" w:rsidP="000055A5">
      <w:pPr>
        <w:widowControl w:val="0"/>
        <w:numPr>
          <w:ilvl w:val="0"/>
          <w:numId w:val="32"/>
        </w:numPr>
        <w:suppressAutoHyphens/>
        <w:spacing w:after="0" w:line="360" w:lineRule="auto"/>
        <w:ind w:left="709" w:hanging="425"/>
        <w:jc w:val="left"/>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zmianie osób reprezentujących Wykonawcę,</w:t>
      </w:r>
    </w:p>
    <w:p w14:paraId="587A30BB" w14:textId="77777777" w:rsidR="000055A5" w:rsidRPr="004A7578" w:rsidRDefault="000055A5" w:rsidP="000055A5">
      <w:pPr>
        <w:widowControl w:val="0"/>
        <w:numPr>
          <w:ilvl w:val="0"/>
          <w:numId w:val="32"/>
        </w:numPr>
        <w:suppressAutoHyphens/>
        <w:spacing w:after="0" w:line="360" w:lineRule="auto"/>
        <w:ind w:left="709" w:hanging="425"/>
        <w:jc w:val="left"/>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ogłoszeniu upadłości,</w:t>
      </w:r>
    </w:p>
    <w:p w14:paraId="62AC5AC9" w14:textId="77777777" w:rsidR="000055A5" w:rsidRPr="004A7578" w:rsidRDefault="000055A5" w:rsidP="000055A5">
      <w:pPr>
        <w:widowControl w:val="0"/>
        <w:numPr>
          <w:ilvl w:val="0"/>
          <w:numId w:val="32"/>
        </w:numPr>
        <w:suppressAutoHyphens/>
        <w:spacing w:after="0" w:line="360" w:lineRule="auto"/>
        <w:ind w:left="709" w:hanging="425"/>
        <w:jc w:val="left"/>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wszczęciu postępowania upadłościowego, w którym uczestniczy Wykonawca,</w:t>
      </w:r>
    </w:p>
    <w:p w14:paraId="0923BD98" w14:textId="77777777" w:rsidR="000055A5" w:rsidRPr="004A7578" w:rsidRDefault="000055A5" w:rsidP="000055A5">
      <w:pPr>
        <w:widowControl w:val="0"/>
        <w:numPr>
          <w:ilvl w:val="0"/>
          <w:numId w:val="32"/>
        </w:numPr>
        <w:suppressAutoHyphens/>
        <w:spacing w:after="0" w:line="360" w:lineRule="auto"/>
        <w:ind w:left="709" w:hanging="425"/>
        <w:jc w:val="left"/>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likwidacji podmiotu działalności gospodarczej Wykonawcy.</w:t>
      </w:r>
    </w:p>
    <w:p w14:paraId="3B2D2B43" w14:textId="77777777" w:rsidR="00603E34" w:rsidRPr="004A7578" w:rsidRDefault="00603E34" w:rsidP="00FC1AC6">
      <w:pPr>
        <w:spacing w:after="0" w:line="360" w:lineRule="auto"/>
        <w:ind w:left="0" w:firstLine="0"/>
        <w:jc w:val="left"/>
        <w:rPr>
          <w:rFonts w:ascii="Verdana" w:hAnsi="Verdana"/>
          <w:color w:val="auto"/>
          <w:sz w:val="18"/>
          <w:szCs w:val="18"/>
        </w:rPr>
      </w:pPr>
    </w:p>
    <w:p w14:paraId="4EE18846" w14:textId="77777777" w:rsidR="00603E34" w:rsidRPr="004A7578" w:rsidRDefault="009913FB" w:rsidP="00FC1AC6">
      <w:pPr>
        <w:pStyle w:val="Nagwek1"/>
        <w:spacing w:line="360" w:lineRule="auto"/>
        <w:ind w:right="84"/>
        <w:rPr>
          <w:rFonts w:ascii="Verdana" w:hAnsi="Verdana"/>
          <w:color w:val="auto"/>
          <w:sz w:val="18"/>
          <w:szCs w:val="18"/>
        </w:rPr>
      </w:pPr>
      <w:r w:rsidRPr="004A7578">
        <w:rPr>
          <w:rFonts w:ascii="Verdana" w:hAnsi="Verdana"/>
          <w:color w:val="auto"/>
          <w:sz w:val="18"/>
          <w:szCs w:val="18"/>
        </w:rPr>
        <w:t xml:space="preserve">§ </w:t>
      </w:r>
      <w:r w:rsidR="00EA2615" w:rsidRPr="004A7578">
        <w:rPr>
          <w:rFonts w:ascii="Verdana" w:hAnsi="Verdana"/>
          <w:color w:val="auto"/>
          <w:sz w:val="18"/>
          <w:szCs w:val="18"/>
        </w:rPr>
        <w:t>8</w:t>
      </w:r>
    </w:p>
    <w:p w14:paraId="3D35C497" w14:textId="77777777" w:rsidR="00603E34" w:rsidRPr="004A7578" w:rsidRDefault="009913FB" w:rsidP="00FC1AC6">
      <w:pPr>
        <w:numPr>
          <w:ilvl w:val="0"/>
          <w:numId w:val="7"/>
        </w:numPr>
        <w:spacing w:line="360" w:lineRule="auto"/>
        <w:ind w:left="413" w:right="190" w:hanging="286"/>
        <w:rPr>
          <w:rFonts w:ascii="Verdana" w:hAnsi="Verdana"/>
          <w:color w:val="auto"/>
          <w:sz w:val="18"/>
          <w:szCs w:val="18"/>
        </w:rPr>
      </w:pPr>
      <w:r w:rsidRPr="004A7578">
        <w:rPr>
          <w:rFonts w:ascii="Verdana" w:hAnsi="Verdana"/>
          <w:color w:val="auto"/>
          <w:sz w:val="18"/>
          <w:szCs w:val="18"/>
        </w:rPr>
        <w:t xml:space="preserve">Ze strony Zamawiającego osobą odpowiedzialną za prawidłową realizację niniejszej umowy jest: </w:t>
      </w:r>
    </w:p>
    <w:p w14:paraId="52C3A28E" w14:textId="77777777" w:rsidR="00603E34" w:rsidRPr="004A7578" w:rsidRDefault="00D84707" w:rsidP="00FC1AC6">
      <w:pPr>
        <w:spacing w:line="360" w:lineRule="auto"/>
        <w:ind w:left="413" w:right="190"/>
        <w:rPr>
          <w:rFonts w:ascii="Verdana" w:hAnsi="Verdana"/>
          <w:color w:val="auto"/>
          <w:sz w:val="18"/>
          <w:szCs w:val="18"/>
        </w:rPr>
      </w:pPr>
      <w:r w:rsidRPr="004A7578">
        <w:rPr>
          <w:rFonts w:ascii="Verdana" w:hAnsi="Verdana"/>
          <w:color w:val="auto"/>
          <w:sz w:val="18"/>
          <w:szCs w:val="18"/>
        </w:rPr>
        <w:t xml:space="preserve">- </w:t>
      </w:r>
      <w:r w:rsidR="00BD1404" w:rsidRPr="004A7578">
        <w:rPr>
          <w:rFonts w:ascii="Verdana" w:hAnsi="Verdana"/>
          <w:color w:val="auto"/>
          <w:sz w:val="18"/>
          <w:szCs w:val="18"/>
        </w:rPr>
        <w:t xml:space="preserve">Andżelika Sobusiak, </w:t>
      </w:r>
      <w:r w:rsidR="009913FB" w:rsidRPr="004A7578">
        <w:rPr>
          <w:rFonts w:ascii="Verdana" w:hAnsi="Verdana"/>
          <w:color w:val="auto"/>
          <w:sz w:val="18"/>
          <w:szCs w:val="18"/>
        </w:rPr>
        <w:t xml:space="preserve">tel. </w:t>
      </w:r>
      <w:r w:rsidR="00BD1404" w:rsidRPr="004A7578">
        <w:rPr>
          <w:rFonts w:ascii="Verdana" w:hAnsi="Verdana"/>
          <w:color w:val="auto"/>
          <w:sz w:val="18"/>
          <w:szCs w:val="18"/>
        </w:rPr>
        <w:t xml:space="preserve">748510955, </w:t>
      </w:r>
      <w:r w:rsidR="009913FB" w:rsidRPr="004A7578">
        <w:rPr>
          <w:rFonts w:ascii="Verdana" w:hAnsi="Verdana"/>
          <w:color w:val="auto"/>
          <w:sz w:val="18"/>
          <w:szCs w:val="18"/>
        </w:rPr>
        <w:t>e-mail</w:t>
      </w:r>
      <w:r w:rsidR="00BD1404" w:rsidRPr="004A7578">
        <w:rPr>
          <w:rFonts w:ascii="Verdana" w:hAnsi="Verdana"/>
          <w:color w:val="auto"/>
          <w:sz w:val="18"/>
          <w:szCs w:val="18"/>
        </w:rPr>
        <w:t>: zamowienia@jedlinazdroj.eu</w:t>
      </w:r>
      <w:r w:rsidR="009913FB" w:rsidRPr="004A7578">
        <w:rPr>
          <w:rFonts w:ascii="Verdana" w:hAnsi="Verdana"/>
          <w:color w:val="auto"/>
          <w:sz w:val="18"/>
          <w:szCs w:val="18"/>
        </w:rPr>
        <w:t xml:space="preserve">. </w:t>
      </w:r>
    </w:p>
    <w:p w14:paraId="3640094A" w14:textId="77777777" w:rsidR="00603E34" w:rsidRPr="004A7578" w:rsidRDefault="009913FB" w:rsidP="00FC1AC6">
      <w:pPr>
        <w:numPr>
          <w:ilvl w:val="0"/>
          <w:numId w:val="7"/>
        </w:numPr>
        <w:spacing w:line="360" w:lineRule="auto"/>
        <w:ind w:left="413" w:right="190" w:hanging="286"/>
        <w:rPr>
          <w:rFonts w:ascii="Verdana" w:hAnsi="Verdana"/>
          <w:color w:val="auto"/>
          <w:sz w:val="18"/>
          <w:szCs w:val="18"/>
        </w:rPr>
      </w:pPr>
      <w:r w:rsidRPr="004A7578">
        <w:rPr>
          <w:rFonts w:ascii="Verdana" w:hAnsi="Verdana"/>
          <w:color w:val="auto"/>
          <w:sz w:val="18"/>
          <w:szCs w:val="18"/>
        </w:rPr>
        <w:t xml:space="preserve">Ze strony Wykonawcy osobą odpowiedzialną za prawidłową realizację niniejszej umowy jest: </w:t>
      </w:r>
    </w:p>
    <w:p w14:paraId="51B11E58" w14:textId="77777777" w:rsidR="00603E34" w:rsidRPr="004A7578" w:rsidRDefault="009913FB" w:rsidP="00FC1AC6">
      <w:pPr>
        <w:spacing w:line="360" w:lineRule="auto"/>
        <w:ind w:left="452" w:right="190"/>
        <w:rPr>
          <w:rFonts w:ascii="Verdana" w:hAnsi="Verdana"/>
          <w:color w:val="auto"/>
          <w:sz w:val="18"/>
          <w:szCs w:val="18"/>
        </w:rPr>
      </w:pPr>
      <w:r w:rsidRPr="004A7578">
        <w:rPr>
          <w:rFonts w:ascii="Verdana" w:hAnsi="Verdana"/>
          <w:color w:val="auto"/>
          <w:sz w:val="18"/>
          <w:szCs w:val="18"/>
        </w:rPr>
        <w:t xml:space="preserve">………………………. tel. …………………………. e-mail ………………………………………. </w:t>
      </w:r>
    </w:p>
    <w:p w14:paraId="12E5F43B" w14:textId="77777777" w:rsidR="008629E0" w:rsidRPr="004A7578" w:rsidRDefault="008629E0" w:rsidP="00FC1AC6">
      <w:pPr>
        <w:spacing w:line="360" w:lineRule="auto"/>
        <w:ind w:left="452" w:right="190" w:hanging="310"/>
        <w:rPr>
          <w:rFonts w:ascii="Verdana" w:hAnsi="Verdana"/>
          <w:color w:val="auto"/>
          <w:sz w:val="18"/>
          <w:szCs w:val="18"/>
        </w:rPr>
      </w:pPr>
      <w:r w:rsidRPr="004A7578">
        <w:rPr>
          <w:rFonts w:ascii="Verdana" w:hAnsi="Verdana"/>
          <w:color w:val="auto"/>
          <w:sz w:val="18"/>
          <w:szCs w:val="18"/>
        </w:rPr>
        <w:t>3.</w:t>
      </w:r>
      <w:r w:rsidRPr="004A7578">
        <w:rPr>
          <w:rFonts w:ascii="Verdana" w:hAnsi="Verdana"/>
          <w:color w:val="auto"/>
          <w:sz w:val="18"/>
          <w:szCs w:val="18"/>
        </w:rPr>
        <w:tab/>
        <w:t>Przedstawiciel Zamawiającego nadzorujący wykonanie przedmiotu zamówienia jest uprawniony do wydawania Wykonawcy poleceń związanych z jakością i ilością prac, które są niezbędne do prawidłowego oraz zgodnego z umową wykonania przedmiotu zamówienia.</w:t>
      </w:r>
    </w:p>
    <w:p w14:paraId="4F1510F3" w14:textId="1C691704" w:rsidR="00603E34" w:rsidRPr="004A7578" w:rsidRDefault="008629E0" w:rsidP="00476BED">
      <w:pPr>
        <w:spacing w:line="360" w:lineRule="auto"/>
        <w:ind w:left="452" w:right="190" w:hanging="310"/>
        <w:rPr>
          <w:rFonts w:ascii="Verdana" w:hAnsi="Verdana"/>
          <w:color w:val="auto"/>
          <w:sz w:val="18"/>
          <w:szCs w:val="18"/>
        </w:rPr>
      </w:pPr>
      <w:r w:rsidRPr="004A7578">
        <w:rPr>
          <w:rFonts w:ascii="Verdana" w:hAnsi="Verdana"/>
          <w:color w:val="auto"/>
          <w:sz w:val="18"/>
          <w:szCs w:val="18"/>
        </w:rPr>
        <w:t>4.</w:t>
      </w:r>
      <w:r w:rsidRPr="004A7578">
        <w:rPr>
          <w:rFonts w:ascii="Verdana" w:hAnsi="Verdana"/>
          <w:color w:val="auto"/>
          <w:sz w:val="18"/>
          <w:szCs w:val="18"/>
        </w:rPr>
        <w:tab/>
        <w:t>Zmiana osób, o których mowa w ust. 1 i 2 powyżej wymaga pod rygorem nieważności pisemnego zawiadomienia drugiej Strony, na co najmniej 3 dni przed planowaną zmianą i nie wymaga zawarcia aneksu.</w:t>
      </w:r>
    </w:p>
    <w:p w14:paraId="11669583" w14:textId="3E6D52F4" w:rsidR="009A3011" w:rsidRPr="004A7578" w:rsidRDefault="003C5246" w:rsidP="009A3011">
      <w:pPr>
        <w:spacing w:line="360" w:lineRule="auto"/>
        <w:ind w:left="426" w:right="190" w:hanging="308"/>
        <w:rPr>
          <w:rFonts w:ascii="Verdana" w:hAnsi="Verdana"/>
          <w:color w:val="auto"/>
          <w:sz w:val="18"/>
          <w:szCs w:val="18"/>
        </w:rPr>
      </w:pPr>
      <w:r w:rsidRPr="004A7578">
        <w:rPr>
          <w:rFonts w:ascii="Verdana" w:hAnsi="Verdana"/>
          <w:color w:val="auto"/>
          <w:sz w:val="18"/>
          <w:szCs w:val="18"/>
        </w:rPr>
        <w:t xml:space="preserve">5. </w:t>
      </w:r>
      <w:r w:rsidR="009A3011" w:rsidRPr="004A7578">
        <w:rPr>
          <w:rFonts w:ascii="Verdana" w:hAnsi="Verdana"/>
          <w:color w:val="auto"/>
          <w:sz w:val="18"/>
          <w:szCs w:val="18"/>
        </w:rPr>
        <w:t>W związku z realizacją Przedmiotu Umowy Strony będą porozumiewały się ze sobą za pośrednictwem poczty email, telefonicznie lub w formie pisemnej.</w:t>
      </w:r>
    </w:p>
    <w:p w14:paraId="0BA20C49" w14:textId="77777777" w:rsidR="003C5246" w:rsidRPr="004A7578" w:rsidRDefault="003C5246" w:rsidP="009A3011">
      <w:pPr>
        <w:spacing w:line="360" w:lineRule="auto"/>
        <w:ind w:left="0" w:right="190" w:firstLine="0"/>
        <w:rPr>
          <w:rFonts w:ascii="Verdana" w:hAnsi="Verdana"/>
          <w:color w:val="auto"/>
          <w:sz w:val="18"/>
          <w:szCs w:val="18"/>
        </w:rPr>
      </w:pPr>
    </w:p>
    <w:p w14:paraId="76381E9A" w14:textId="77777777" w:rsidR="00603E34" w:rsidRPr="004A7578" w:rsidRDefault="009913FB" w:rsidP="00FC1AC6">
      <w:pPr>
        <w:pStyle w:val="Nagwek1"/>
        <w:spacing w:line="360" w:lineRule="auto"/>
        <w:ind w:right="89"/>
        <w:rPr>
          <w:rFonts w:ascii="Verdana" w:hAnsi="Verdana"/>
          <w:color w:val="auto"/>
          <w:sz w:val="18"/>
          <w:szCs w:val="18"/>
        </w:rPr>
      </w:pPr>
      <w:r w:rsidRPr="004A7578">
        <w:rPr>
          <w:rFonts w:ascii="Verdana" w:hAnsi="Verdana"/>
          <w:color w:val="auto"/>
          <w:sz w:val="18"/>
          <w:szCs w:val="18"/>
        </w:rPr>
        <w:t xml:space="preserve">§ </w:t>
      </w:r>
      <w:r w:rsidR="00EA2615" w:rsidRPr="004A7578">
        <w:rPr>
          <w:rFonts w:ascii="Verdana" w:hAnsi="Verdana"/>
          <w:color w:val="auto"/>
          <w:sz w:val="18"/>
          <w:szCs w:val="18"/>
        </w:rPr>
        <w:t>9</w:t>
      </w:r>
    </w:p>
    <w:p w14:paraId="61FB0277" w14:textId="77777777" w:rsidR="001A2183" w:rsidRPr="004A7578" w:rsidRDefault="001A2183" w:rsidP="009A3011">
      <w:pPr>
        <w:ind w:left="0" w:firstLine="0"/>
        <w:jc w:val="center"/>
        <w:rPr>
          <w:rFonts w:ascii="Verdana" w:hAnsi="Verdana"/>
          <w:color w:val="auto"/>
          <w:sz w:val="18"/>
          <w:szCs w:val="18"/>
        </w:rPr>
      </w:pPr>
      <w:r w:rsidRPr="004A7578">
        <w:rPr>
          <w:rFonts w:ascii="Verdana" w:hAnsi="Verdana"/>
          <w:color w:val="auto"/>
          <w:sz w:val="18"/>
          <w:szCs w:val="18"/>
        </w:rPr>
        <w:t>Zmiany umowy</w:t>
      </w:r>
    </w:p>
    <w:p w14:paraId="759A6745" w14:textId="77777777" w:rsidR="00603E34" w:rsidRPr="004A7578" w:rsidRDefault="009913FB" w:rsidP="00FC1AC6">
      <w:pPr>
        <w:numPr>
          <w:ilvl w:val="0"/>
          <w:numId w:val="8"/>
        </w:numPr>
        <w:spacing w:line="360" w:lineRule="auto"/>
        <w:ind w:left="413" w:right="190" w:hanging="286"/>
        <w:rPr>
          <w:rFonts w:ascii="Verdana" w:hAnsi="Verdana"/>
          <w:color w:val="auto"/>
          <w:sz w:val="18"/>
          <w:szCs w:val="18"/>
        </w:rPr>
      </w:pPr>
      <w:r w:rsidRPr="004A7578">
        <w:rPr>
          <w:rFonts w:ascii="Verdana" w:hAnsi="Verdana"/>
          <w:color w:val="auto"/>
          <w:sz w:val="18"/>
          <w:szCs w:val="18"/>
        </w:rPr>
        <w:t xml:space="preserve">Wszelkie zmiany treści umowy mogą być dokonywane wyłącznie w formie aneksu podpisanego przez obie strony, pod rygorem nieważności. </w:t>
      </w:r>
    </w:p>
    <w:p w14:paraId="3F78AC51" w14:textId="77777777" w:rsidR="00603E34" w:rsidRPr="004A7578" w:rsidRDefault="009913FB" w:rsidP="00FC1AC6">
      <w:pPr>
        <w:numPr>
          <w:ilvl w:val="0"/>
          <w:numId w:val="8"/>
        </w:numPr>
        <w:spacing w:line="360" w:lineRule="auto"/>
        <w:ind w:left="413" w:right="190" w:hanging="286"/>
        <w:rPr>
          <w:rFonts w:ascii="Verdana" w:hAnsi="Verdana"/>
          <w:color w:val="auto"/>
          <w:sz w:val="18"/>
          <w:szCs w:val="18"/>
        </w:rPr>
      </w:pPr>
      <w:r w:rsidRPr="004A7578">
        <w:rPr>
          <w:rFonts w:ascii="Verdana" w:hAnsi="Verdana"/>
          <w:color w:val="auto"/>
          <w:sz w:val="18"/>
          <w:szCs w:val="18"/>
        </w:rPr>
        <w:t xml:space="preserve">Zamawiający przewiduje możliwość zmiany zawartej umowy: </w:t>
      </w:r>
    </w:p>
    <w:p w14:paraId="4DEC278A" w14:textId="77777777" w:rsidR="00335E0F" w:rsidRPr="004A7578" w:rsidRDefault="00335E0F" w:rsidP="00335E0F">
      <w:pPr>
        <w:numPr>
          <w:ilvl w:val="1"/>
          <w:numId w:val="8"/>
        </w:numPr>
        <w:spacing w:line="360" w:lineRule="auto"/>
        <w:ind w:right="79" w:hanging="425"/>
        <w:rPr>
          <w:rFonts w:ascii="Verdana" w:hAnsi="Verdana"/>
          <w:color w:val="auto"/>
          <w:sz w:val="18"/>
          <w:szCs w:val="18"/>
        </w:rPr>
      </w:pPr>
      <w:r w:rsidRPr="004A7578">
        <w:rPr>
          <w:rFonts w:ascii="Verdana" w:hAnsi="Verdana"/>
          <w:color w:val="auto"/>
          <w:sz w:val="18"/>
          <w:szCs w:val="18"/>
        </w:rPr>
        <w:t xml:space="preserve">w zakresie danych teleadresowych Wykonawcy, </w:t>
      </w:r>
    </w:p>
    <w:p w14:paraId="77B5AA80" w14:textId="77777777" w:rsidR="00335E0F" w:rsidRPr="004A7578" w:rsidRDefault="00335E0F" w:rsidP="00335E0F">
      <w:pPr>
        <w:numPr>
          <w:ilvl w:val="1"/>
          <w:numId w:val="8"/>
        </w:numPr>
        <w:spacing w:after="0" w:line="360" w:lineRule="auto"/>
        <w:ind w:left="862" w:right="190" w:hanging="425"/>
        <w:rPr>
          <w:rFonts w:ascii="Verdana" w:hAnsi="Verdana"/>
          <w:color w:val="auto"/>
          <w:sz w:val="18"/>
          <w:szCs w:val="18"/>
        </w:rPr>
      </w:pPr>
      <w:r w:rsidRPr="004A7578">
        <w:rPr>
          <w:rFonts w:ascii="Verdana" w:hAnsi="Verdana"/>
          <w:color w:val="auto"/>
          <w:sz w:val="18"/>
          <w:szCs w:val="18"/>
        </w:rPr>
        <w:t xml:space="preserve">w przypadku zmiany obowiązujących przepisów, jeżeli konieczne będzie dostosowanie treści umowy  do aktualnego stanu prawnego, </w:t>
      </w:r>
    </w:p>
    <w:p w14:paraId="0F5AFABF" w14:textId="77777777" w:rsidR="00335E0F" w:rsidRPr="004A7578" w:rsidRDefault="00335E0F" w:rsidP="00335E0F">
      <w:pPr>
        <w:numPr>
          <w:ilvl w:val="1"/>
          <w:numId w:val="8"/>
        </w:numPr>
        <w:spacing w:after="7" w:line="360" w:lineRule="auto"/>
        <w:ind w:right="79" w:hanging="425"/>
        <w:rPr>
          <w:rFonts w:ascii="Verdana" w:hAnsi="Verdana"/>
          <w:color w:val="auto"/>
          <w:sz w:val="18"/>
          <w:szCs w:val="18"/>
        </w:rPr>
      </w:pPr>
      <w:r w:rsidRPr="004A7578">
        <w:rPr>
          <w:rFonts w:ascii="Verdana" w:hAnsi="Verdana"/>
          <w:color w:val="auto"/>
          <w:sz w:val="18"/>
          <w:szCs w:val="18"/>
        </w:rPr>
        <w:t xml:space="preserve">w przypadku zaistnienia okoliczności, których nie można było przewidzieć w chwili zawarcia umowy, </w:t>
      </w:r>
    </w:p>
    <w:p w14:paraId="3ABAF9EE" w14:textId="4AD2F423" w:rsidR="00335E0F" w:rsidRPr="00B25CA2" w:rsidRDefault="00335E0F" w:rsidP="00B25CA2">
      <w:pPr>
        <w:numPr>
          <w:ilvl w:val="1"/>
          <w:numId w:val="8"/>
        </w:numPr>
        <w:spacing w:line="360" w:lineRule="auto"/>
        <w:ind w:right="79" w:hanging="425"/>
        <w:rPr>
          <w:rFonts w:ascii="Verdana" w:hAnsi="Verdana"/>
          <w:color w:val="auto"/>
          <w:sz w:val="18"/>
          <w:szCs w:val="18"/>
        </w:rPr>
      </w:pPr>
      <w:r w:rsidRPr="004A7578">
        <w:rPr>
          <w:rFonts w:ascii="Verdana" w:hAnsi="Verdana"/>
          <w:color w:val="auto"/>
          <w:sz w:val="18"/>
          <w:szCs w:val="18"/>
        </w:rPr>
        <w:t xml:space="preserve">w zakresie zmiany wysokości wynagrodzenia Wykonawcy, należnego za wykonanie przedmiotu zamówienia w przypadku ustawowej zmiany przepisów normujących wysokość stawki podatku VAT w odniesieniu do tej części wynagrodzenia, której zmiana dotyczy. Cena brutto umowy ulegnie wówczas zmianie polegającej na dostosowaniu jej do aktualnie obowiązującej stawki podatku VAT, bez zmiany ceny netto umowy. </w:t>
      </w:r>
      <w:r w:rsidRPr="00B25CA2">
        <w:rPr>
          <w:rFonts w:ascii="Verdana" w:hAnsi="Verdana"/>
          <w:color w:val="auto"/>
          <w:sz w:val="18"/>
          <w:szCs w:val="18"/>
        </w:rPr>
        <w:t xml:space="preserve"> </w:t>
      </w:r>
    </w:p>
    <w:p w14:paraId="50CF75A8" w14:textId="05255FAC" w:rsidR="00335E0F" w:rsidRPr="004A7578" w:rsidRDefault="00335E0F" w:rsidP="00335E0F">
      <w:pPr>
        <w:numPr>
          <w:ilvl w:val="0"/>
          <w:numId w:val="8"/>
        </w:numPr>
        <w:spacing w:line="360" w:lineRule="auto"/>
        <w:ind w:left="284" w:right="190" w:hanging="284"/>
        <w:rPr>
          <w:rFonts w:ascii="Verdana" w:hAnsi="Verdana"/>
          <w:color w:val="auto"/>
          <w:sz w:val="18"/>
          <w:szCs w:val="18"/>
        </w:rPr>
      </w:pPr>
      <w:r w:rsidRPr="004A7578">
        <w:rPr>
          <w:rFonts w:ascii="Verdana" w:hAnsi="Verdana"/>
          <w:color w:val="auto"/>
          <w:sz w:val="18"/>
          <w:szCs w:val="18"/>
        </w:rPr>
        <w:t>Strony dopuszczają, przedłużenie terminu wdrożenia określonego w poprzednim ustępie, w</w:t>
      </w:r>
      <w:r w:rsidR="00A047D5">
        <w:rPr>
          <w:rFonts w:ascii="Verdana" w:hAnsi="Verdana"/>
          <w:color w:val="auto"/>
          <w:sz w:val="18"/>
          <w:szCs w:val="18"/>
        </w:rPr>
        <w:t> </w:t>
      </w:r>
      <w:r w:rsidRPr="004A7578">
        <w:rPr>
          <w:rFonts w:ascii="Verdana" w:hAnsi="Verdana"/>
          <w:color w:val="auto"/>
          <w:sz w:val="18"/>
          <w:szCs w:val="18"/>
        </w:rPr>
        <w:t>przypadku gdy:</w:t>
      </w:r>
    </w:p>
    <w:p w14:paraId="41E18A1E" w14:textId="29D60381" w:rsidR="00335E0F" w:rsidRPr="004A7578" w:rsidRDefault="00A047D5" w:rsidP="00335E0F">
      <w:pPr>
        <w:numPr>
          <w:ilvl w:val="0"/>
          <w:numId w:val="47"/>
        </w:numPr>
        <w:spacing w:line="360" w:lineRule="auto"/>
        <w:ind w:left="709" w:right="190" w:hanging="307"/>
        <w:rPr>
          <w:rFonts w:ascii="Verdana" w:hAnsi="Verdana"/>
          <w:color w:val="auto"/>
          <w:sz w:val="18"/>
          <w:szCs w:val="18"/>
        </w:rPr>
      </w:pPr>
      <w:r>
        <w:rPr>
          <w:rFonts w:ascii="Verdana" w:hAnsi="Verdana"/>
          <w:color w:val="auto"/>
          <w:sz w:val="18"/>
          <w:szCs w:val="18"/>
        </w:rPr>
        <w:t>j</w:t>
      </w:r>
      <w:r w:rsidR="00335E0F" w:rsidRPr="004A7578">
        <w:rPr>
          <w:rFonts w:ascii="Verdana" w:hAnsi="Verdana"/>
          <w:color w:val="auto"/>
          <w:sz w:val="18"/>
          <w:szCs w:val="18"/>
        </w:rPr>
        <w:t>est to zależne od wykonania koniecznej czynności/komponentu przez podmiot trzeci, nie będący stroną umowy, jak np. wydanie certyfikatu do logowania przez Centralny Ośrodek Informatyki</w:t>
      </w:r>
      <w:r>
        <w:rPr>
          <w:rFonts w:ascii="Verdana" w:hAnsi="Verdana"/>
          <w:color w:val="auto"/>
          <w:sz w:val="18"/>
          <w:szCs w:val="18"/>
        </w:rPr>
        <w:t>;</w:t>
      </w:r>
    </w:p>
    <w:p w14:paraId="6A683345" w14:textId="1B8F5482" w:rsidR="00335E0F" w:rsidRPr="004A7578" w:rsidRDefault="00335E0F" w:rsidP="00335E0F">
      <w:pPr>
        <w:numPr>
          <w:ilvl w:val="0"/>
          <w:numId w:val="47"/>
        </w:numPr>
        <w:spacing w:line="360" w:lineRule="auto"/>
        <w:ind w:left="709" w:right="190" w:hanging="307"/>
        <w:rPr>
          <w:rFonts w:ascii="Verdana" w:hAnsi="Verdana"/>
          <w:color w:val="auto"/>
          <w:sz w:val="18"/>
          <w:szCs w:val="18"/>
        </w:rPr>
      </w:pPr>
      <w:r w:rsidRPr="004A7578">
        <w:rPr>
          <w:rFonts w:ascii="Verdana" w:hAnsi="Verdana"/>
          <w:color w:val="auto"/>
          <w:sz w:val="18"/>
          <w:szCs w:val="18"/>
        </w:rPr>
        <w:t>Zamawiający nie wykona</w:t>
      </w:r>
      <w:r w:rsidR="00A047D5">
        <w:rPr>
          <w:rFonts w:ascii="Verdana" w:hAnsi="Verdana"/>
          <w:color w:val="auto"/>
          <w:sz w:val="18"/>
          <w:szCs w:val="18"/>
        </w:rPr>
        <w:t xml:space="preserve"> (</w:t>
      </w:r>
      <w:r w:rsidRPr="004A7578">
        <w:rPr>
          <w:rFonts w:ascii="Verdana" w:hAnsi="Verdana"/>
          <w:color w:val="auto"/>
          <w:sz w:val="18"/>
          <w:szCs w:val="18"/>
        </w:rPr>
        <w:t>lub wykona z opóźnieniem</w:t>
      </w:r>
      <w:r w:rsidR="00A047D5">
        <w:rPr>
          <w:rFonts w:ascii="Verdana" w:hAnsi="Verdana"/>
          <w:color w:val="auto"/>
          <w:sz w:val="18"/>
          <w:szCs w:val="18"/>
        </w:rPr>
        <w:t>)</w:t>
      </w:r>
      <w:r w:rsidRPr="004A7578">
        <w:rPr>
          <w:rFonts w:ascii="Verdana" w:hAnsi="Verdana"/>
          <w:color w:val="auto"/>
          <w:sz w:val="18"/>
          <w:szCs w:val="18"/>
        </w:rPr>
        <w:t xml:space="preserve"> koniecznych czynności wskazanych przez Wykonawcę.</w:t>
      </w:r>
    </w:p>
    <w:p w14:paraId="185BA98B" w14:textId="77777777" w:rsidR="00494C46" w:rsidRPr="004A7578" w:rsidRDefault="009913FB" w:rsidP="00FC1AC6">
      <w:pPr>
        <w:pStyle w:val="Nagwek1"/>
        <w:spacing w:line="360" w:lineRule="auto"/>
        <w:ind w:right="177"/>
        <w:rPr>
          <w:rFonts w:ascii="Verdana" w:hAnsi="Verdana"/>
          <w:color w:val="auto"/>
          <w:sz w:val="18"/>
          <w:szCs w:val="18"/>
        </w:rPr>
      </w:pPr>
      <w:r w:rsidRPr="004A7578">
        <w:rPr>
          <w:rFonts w:ascii="Verdana" w:hAnsi="Verdana"/>
          <w:color w:val="auto"/>
          <w:sz w:val="18"/>
          <w:szCs w:val="18"/>
        </w:rPr>
        <w:lastRenderedPageBreak/>
        <w:t xml:space="preserve">§ </w:t>
      </w:r>
      <w:r w:rsidR="00EA2615" w:rsidRPr="004A7578">
        <w:rPr>
          <w:rFonts w:ascii="Verdana" w:hAnsi="Verdana"/>
          <w:color w:val="auto"/>
          <w:sz w:val="18"/>
          <w:szCs w:val="18"/>
        </w:rPr>
        <w:t>10</w:t>
      </w:r>
      <w:r w:rsidR="00494C46" w:rsidRPr="004A7578">
        <w:rPr>
          <w:rFonts w:ascii="Verdana" w:hAnsi="Verdana"/>
          <w:color w:val="auto"/>
          <w:sz w:val="18"/>
          <w:szCs w:val="18"/>
        </w:rPr>
        <w:t>*</w:t>
      </w:r>
    </w:p>
    <w:p w14:paraId="0F83FDE9" w14:textId="77777777" w:rsidR="00494C46" w:rsidRPr="004A7578" w:rsidRDefault="00494C46" w:rsidP="00FC1AC6">
      <w:pPr>
        <w:spacing w:line="360" w:lineRule="auto"/>
        <w:ind w:left="0" w:firstLine="0"/>
        <w:jc w:val="center"/>
        <w:rPr>
          <w:rFonts w:ascii="Verdana" w:hAnsi="Verdana"/>
          <w:color w:val="auto"/>
          <w:sz w:val="18"/>
          <w:szCs w:val="18"/>
        </w:rPr>
      </w:pPr>
      <w:r w:rsidRPr="004A7578">
        <w:rPr>
          <w:rFonts w:ascii="Verdana" w:hAnsi="Verdana"/>
          <w:color w:val="auto"/>
          <w:sz w:val="18"/>
          <w:szCs w:val="18"/>
        </w:rPr>
        <w:t>Podwykonawstwo</w:t>
      </w:r>
    </w:p>
    <w:p w14:paraId="55B080E6" w14:textId="77777777" w:rsidR="00494C46" w:rsidRPr="004A7578" w:rsidRDefault="00494C46" w:rsidP="00FC1AC6">
      <w:pPr>
        <w:numPr>
          <w:ilvl w:val="0"/>
          <w:numId w:val="22"/>
        </w:numPr>
        <w:spacing w:line="360" w:lineRule="auto"/>
        <w:rPr>
          <w:rFonts w:ascii="Verdana" w:hAnsi="Verdana"/>
          <w:color w:val="auto"/>
          <w:sz w:val="18"/>
          <w:szCs w:val="18"/>
        </w:rPr>
      </w:pPr>
      <w:r w:rsidRPr="004A7578">
        <w:rPr>
          <w:rFonts w:ascii="Verdana" w:hAnsi="Verdana"/>
          <w:color w:val="auto"/>
          <w:sz w:val="18"/>
          <w:szCs w:val="18"/>
        </w:rPr>
        <w:t xml:space="preserve">Wykonawca może powierzyć wykonanie części zamówienia podwykonawcy lub podwykonawcom. </w:t>
      </w:r>
    </w:p>
    <w:p w14:paraId="6F4DECAA" w14:textId="77777777" w:rsidR="00494C46" w:rsidRPr="004A7578" w:rsidRDefault="00494C46" w:rsidP="00FC1AC6">
      <w:pPr>
        <w:numPr>
          <w:ilvl w:val="0"/>
          <w:numId w:val="22"/>
        </w:numPr>
        <w:spacing w:line="360" w:lineRule="auto"/>
        <w:rPr>
          <w:rFonts w:ascii="Verdana" w:hAnsi="Verdana"/>
          <w:color w:val="auto"/>
          <w:sz w:val="18"/>
          <w:szCs w:val="18"/>
        </w:rPr>
      </w:pPr>
      <w:r w:rsidRPr="004A7578">
        <w:rPr>
          <w:rFonts w:ascii="Verdana" w:hAnsi="Verdana"/>
          <w:color w:val="auto"/>
          <w:sz w:val="18"/>
          <w:szCs w:val="18"/>
        </w:rPr>
        <w:t>Przed przystąpieniem do wykonania przedmiotu zamówienia (umowy) Wykonawca, (o ile są już znane) poda nazwy albo imiona i nazwiska oraz dane kontaktowe podwykonawcy i osób do kontaktu z nim, zaangażowanego w powierzone mu do wykonania części zamówienia. Wykonawca zawiadamia Zamawiającego o wszelkich zmianach danych, o których mowa w zdaniu pierwszym, w trakcie realizacji umowy, a także przekazuje informacje na temat nowego podwykonawcy, któremu w późniejszym okresie zamierza powierzyć realizację części zamówienia.</w:t>
      </w:r>
    </w:p>
    <w:p w14:paraId="1B7D324B" w14:textId="77777777" w:rsidR="00494C46" w:rsidRPr="004A7578" w:rsidRDefault="00494C46" w:rsidP="00FC1AC6">
      <w:pPr>
        <w:numPr>
          <w:ilvl w:val="0"/>
          <w:numId w:val="22"/>
        </w:numPr>
        <w:spacing w:line="360" w:lineRule="auto"/>
        <w:rPr>
          <w:rFonts w:ascii="Verdana" w:hAnsi="Verdana"/>
          <w:color w:val="auto"/>
          <w:sz w:val="18"/>
          <w:szCs w:val="18"/>
        </w:rPr>
      </w:pPr>
      <w:r w:rsidRPr="004A7578">
        <w:rPr>
          <w:rFonts w:ascii="Verdana" w:hAnsi="Verdana"/>
          <w:color w:val="auto"/>
          <w:sz w:val="18"/>
          <w:szCs w:val="18"/>
        </w:rPr>
        <w:t xml:space="preserve">Wykonawca w pełni odpowiada za jakość i terminowość wykonanych usług siłami własnymi </w:t>
      </w:r>
      <w:r w:rsidRPr="004A7578">
        <w:rPr>
          <w:rFonts w:ascii="Verdana" w:hAnsi="Verdana"/>
          <w:color w:val="auto"/>
          <w:sz w:val="18"/>
          <w:szCs w:val="18"/>
        </w:rPr>
        <w:br/>
        <w:t xml:space="preserve">i przez podwykonawców, w tym Wykonawca jest odpowiedzialny za działania, zaniechanie działań, uchybienia i zaniedbania podwykonawców i ich pracowników, w takim stopniu jakby to były działania, względnie uchybienia jego własne. </w:t>
      </w:r>
    </w:p>
    <w:p w14:paraId="2CFF1687" w14:textId="77777777" w:rsidR="00494C46" w:rsidRPr="004A7578" w:rsidRDefault="00494C46" w:rsidP="00FC1AC6">
      <w:pPr>
        <w:numPr>
          <w:ilvl w:val="0"/>
          <w:numId w:val="22"/>
        </w:numPr>
        <w:spacing w:line="360" w:lineRule="auto"/>
        <w:rPr>
          <w:rFonts w:ascii="Verdana" w:hAnsi="Verdana"/>
          <w:color w:val="auto"/>
          <w:sz w:val="18"/>
          <w:szCs w:val="18"/>
        </w:rPr>
      </w:pPr>
      <w:r w:rsidRPr="004A7578">
        <w:rPr>
          <w:rFonts w:ascii="Verdana" w:hAnsi="Verdana"/>
          <w:color w:val="auto"/>
          <w:sz w:val="18"/>
          <w:szCs w:val="18"/>
        </w:rPr>
        <w:t>Wykonawca wystawiając fakturę Zamawiającemu zobowiązany jest załączyć kserokopię faktur lub rachunków wystawionych przez podwykonawcę, a także podpisane przez podwykonawcę oświadczenie potwierdzające uregulowanie przez Wykonawcę wobec niego wszystkich wymaganych należności przysługujących mu za wykonanie zakresu prac, wynikających z zawartej umowy o podwykonawstwo. Oświadczenie, o którym mowa wyżej (w przypadku terminu płatności na rzecz podwykonawcy przypadającego po dacie wystawienia faktury przez Wykonawcę) może zostać dostarczone w terminie 10 dni po dacie wystawienia faktury.</w:t>
      </w:r>
    </w:p>
    <w:p w14:paraId="5110041F" w14:textId="310AE6B7" w:rsidR="00494C46" w:rsidRPr="004A7578" w:rsidRDefault="00494C46" w:rsidP="00FC1AC6">
      <w:pPr>
        <w:numPr>
          <w:ilvl w:val="0"/>
          <w:numId w:val="22"/>
        </w:numPr>
        <w:spacing w:line="360" w:lineRule="auto"/>
        <w:rPr>
          <w:rFonts w:ascii="Verdana" w:hAnsi="Verdana"/>
          <w:color w:val="auto"/>
          <w:sz w:val="18"/>
          <w:szCs w:val="18"/>
        </w:rPr>
      </w:pPr>
      <w:r w:rsidRPr="004A7578">
        <w:rPr>
          <w:rFonts w:ascii="Verdana" w:hAnsi="Verdana"/>
          <w:color w:val="auto"/>
          <w:sz w:val="18"/>
          <w:szCs w:val="18"/>
        </w:rPr>
        <w:t xml:space="preserve">Termin zapłaty wynagrodzenia podwykonawcom lub dalszym podwykonawcom, przewidziany w umowie o podwykonawstwo lub dalsze podwykonawstwo, nie może być dłuższy niż 30 dni od dnia doręczenia </w:t>
      </w:r>
      <w:r w:rsidR="00A047D5">
        <w:rPr>
          <w:rFonts w:ascii="Verdana" w:hAnsi="Verdana"/>
          <w:color w:val="auto"/>
          <w:sz w:val="18"/>
          <w:szCs w:val="18"/>
        </w:rPr>
        <w:t>W</w:t>
      </w:r>
      <w:r w:rsidRPr="004A7578">
        <w:rPr>
          <w:rFonts w:ascii="Verdana" w:hAnsi="Verdana"/>
          <w:color w:val="auto"/>
          <w:sz w:val="18"/>
          <w:szCs w:val="18"/>
        </w:rPr>
        <w:t xml:space="preserve">ykonawcy, podwykonawcy lub dalszemu podwykonawcy faktury lub rachunku. </w:t>
      </w:r>
    </w:p>
    <w:p w14:paraId="6E7AF340" w14:textId="77777777" w:rsidR="00494C46" w:rsidRPr="004A7578" w:rsidRDefault="00494C46" w:rsidP="00FC1AC6">
      <w:pPr>
        <w:numPr>
          <w:ilvl w:val="0"/>
          <w:numId w:val="22"/>
        </w:numPr>
        <w:spacing w:line="360" w:lineRule="auto"/>
        <w:rPr>
          <w:rFonts w:ascii="Verdana" w:hAnsi="Verdana"/>
          <w:color w:val="auto"/>
          <w:sz w:val="18"/>
          <w:szCs w:val="18"/>
        </w:rPr>
      </w:pPr>
      <w:r w:rsidRPr="004A7578">
        <w:rPr>
          <w:rFonts w:ascii="Verdana" w:hAnsi="Verdana"/>
          <w:color w:val="auto"/>
          <w:sz w:val="18"/>
          <w:szCs w:val="18"/>
        </w:rPr>
        <w:t>Wykonawca we własnym zakresie i na swój koszt pełni funkcję koordynującą w stosunku do usług realizowanych przez podwykonawcę.</w:t>
      </w:r>
    </w:p>
    <w:p w14:paraId="7DD2BDDB" w14:textId="77777777" w:rsidR="00494C46" w:rsidRPr="004A7578" w:rsidRDefault="00494C46" w:rsidP="00FC1AC6">
      <w:pPr>
        <w:numPr>
          <w:ilvl w:val="0"/>
          <w:numId w:val="22"/>
        </w:numPr>
        <w:spacing w:line="360" w:lineRule="auto"/>
        <w:rPr>
          <w:rFonts w:ascii="Verdana" w:hAnsi="Verdana"/>
          <w:color w:val="auto"/>
          <w:sz w:val="18"/>
          <w:szCs w:val="18"/>
        </w:rPr>
      </w:pPr>
      <w:r w:rsidRPr="004A7578">
        <w:rPr>
          <w:rFonts w:ascii="Verdana" w:hAnsi="Verdana"/>
          <w:color w:val="auto"/>
          <w:sz w:val="18"/>
          <w:szCs w:val="18"/>
        </w:rPr>
        <w:t>Zapisy niniejszego paragrafu stosuje się również do zmiany umowy o podwykonawstwo i umów o dalsze podwykonawstwo.</w:t>
      </w:r>
    </w:p>
    <w:p w14:paraId="18CA7212" w14:textId="77777777" w:rsidR="00494C46" w:rsidRPr="004A7578" w:rsidRDefault="00494C46" w:rsidP="00FC1AC6">
      <w:pPr>
        <w:numPr>
          <w:ilvl w:val="0"/>
          <w:numId w:val="22"/>
        </w:numPr>
        <w:spacing w:line="360" w:lineRule="auto"/>
        <w:rPr>
          <w:rFonts w:ascii="Verdana" w:hAnsi="Verdana"/>
          <w:color w:val="auto"/>
          <w:sz w:val="18"/>
          <w:szCs w:val="18"/>
        </w:rPr>
      </w:pPr>
      <w:r w:rsidRPr="004A7578">
        <w:rPr>
          <w:rFonts w:ascii="Verdana" w:hAnsi="Verdana"/>
          <w:color w:val="auto"/>
          <w:sz w:val="18"/>
          <w:szCs w:val="18"/>
        </w:rPr>
        <w:t>Powierzenie wykonania części zamówienia podwykonawcy nie zwalnia Wykonawcy z odpowiedzialności za należyte wykonanie tego zamówienia.</w:t>
      </w:r>
    </w:p>
    <w:p w14:paraId="2986EB97" w14:textId="77777777" w:rsidR="00494C46" w:rsidRPr="004A7578" w:rsidRDefault="00494C46" w:rsidP="00FC1AC6">
      <w:pPr>
        <w:spacing w:line="360" w:lineRule="auto"/>
        <w:rPr>
          <w:rFonts w:ascii="Verdana" w:hAnsi="Verdana"/>
          <w:color w:val="auto"/>
          <w:sz w:val="18"/>
          <w:szCs w:val="18"/>
        </w:rPr>
      </w:pPr>
      <w:r w:rsidRPr="004A7578">
        <w:rPr>
          <w:rFonts w:ascii="Verdana" w:hAnsi="Verdana"/>
          <w:b/>
          <w:bCs/>
          <w:iCs/>
          <w:color w:val="auto"/>
          <w:sz w:val="18"/>
          <w:szCs w:val="18"/>
        </w:rPr>
        <w:t>* dotyczy sytuacji, gdy Wykonawca będzie realizował przedmiot umowy lub jego część przy udziale Podwykonawcy/ów.</w:t>
      </w:r>
    </w:p>
    <w:p w14:paraId="3808CB89" w14:textId="77777777" w:rsidR="00A5771F" w:rsidRPr="004A7578" w:rsidRDefault="00A5771F" w:rsidP="00FC1AC6">
      <w:pPr>
        <w:pStyle w:val="Nagwek1"/>
        <w:spacing w:line="360" w:lineRule="auto"/>
        <w:ind w:right="86"/>
        <w:rPr>
          <w:rFonts w:ascii="Verdana" w:hAnsi="Verdana"/>
          <w:color w:val="auto"/>
          <w:sz w:val="18"/>
          <w:szCs w:val="18"/>
        </w:rPr>
      </w:pPr>
      <w:r w:rsidRPr="004A7578">
        <w:rPr>
          <w:rFonts w:ascii="Verdana" w:hAnsi="Verdana"/>
          <w:color w:val="auto"/>
          <w:sz w:val="18"/>
          <w:szCs w:val="18"/>
        </w:rPr>
        <w:t>§ 1</w:t>
      </w:r>
      <w:r w:rsidR="00EA2615" w:rsidRPr="004A7578">
        <w:rPr>
          <w:rFonts w:ascii="Verdana" w:hAnsi="Verdana"/>
          <w:color w:val="auto"/>
          <w:sz w:val="18"/>
          <w:szCs w:val="18"/>
        </w:rPr>
        <w:t>1</w:t>
      </w:r>
    </w:p>
    <w:p w14:paraId="44750BC7" w14:textId="77777777" w:rsidR="00A5771F" w:rsidRPr="004A7578" w:rsidRDefault="00A5771F" w:rsidP="00FC1AC6">
      <w:pPr>
        <w:suppressAutoHyphens/>
        <w:autoSpaceDE w:val="0"/>
        <w:spacing w:after="0" w:line="360" w:lineRule="auto"/>
        <w:ind w:left="0" w:firstLine="0"/>
        <w:jc w:val="center"/>
        <w:rPr>
          <w:rFonts w:ascii="Verdana" w:eastAsia="Times New Roman" w:hAnsi="Verdana" w:cs="Arial"/>
          <w:color w:val="auto"/>
          <w:sz w:val="18"/>
          <w:szCs w:val="18"/>
          <w:lang w:eastAsia="zh-CN"/>
        </w:rPr>
      </w:pPr>
      <w:r w:rsidRPr="004A7578">
        <w:rPr>
          <w:rFonts w:ascii="Verdana" w:eastAsia="Times New Roman" w:hAnsi="Verdana" w:cs="Arial"/>
          <w:color w:val="auto"/>
          <w:sz w:val="18"/>
          <w:szCs w:val="18"/>
          <w:lang w:eastAsia="zh-CN"/>
        </w:rPr>
        <w:t>Odstąpienie od umowy</w:t>
      </w:r>
    </w:p>
    <w:p w14:paraId="5951B64C" w14:textId="3A8CBDB7" w:rsidR="00A5771F" w:rsidRPr="004A7578" w:rsidRDefault="00A5771F" w:rsidP="00AA73EA">
      <w:pPr>
        <w:widowControl w:val="0"/>
        <w:numPr>
          <w:ilvl w:val="0"/>
          <w:numId w:val="21"/>
        </w:numPr>
        <w:tabs>
          <w:tab w:val="num" w:pos="284"/>
        </w:tabs>
        <w:suppressAutoHyphens/>
        <w:spacing w:after="0" w:line="360" w:lineRule="auto"/>
        <w:ind w:left="284" w:hanging="284"/>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Zamawiającemu, poza przypadkami wymienionymi w Kodeksie cywilnym, przysługuje prawo odstąpienia od umowy, w szczególności jeżeli:</w:t>
      </w:r>
    </w:p>
    <w:p w14:paraId="2ECB55C1" w14:textId="1B62A049" w:rsidR="00A5771F" w:rsidRPr="004A7578" w:rsidRDefault="00A5771F" w:rsidP="001A2183">
      <w:pPr>
        <w:widowControl w:val="0"/>
        <w:numPr>
          <w:ilvl w:val="1"/>
          <w:numId w:val="21"/>
        </w:numPr>
        <w:tabs>
          <w:tab w:val="num" w:pos="567"/>
        </w:tabs>
        <w:suppressAutoHyphens/>
        <w:spacing w:after="0" w:line="360" w:lineRule="auto"/>
        <w:ind w:left="567" w:hanging="283"/>
        <w:rPr>
          <w:rFonts w:ascii="Verdana" w:eastAsia="Tahoma" w:hAnsi="Verdana" w:cs="Arial"/>
          <w:color w:val="auto"/>
          <w:sz w:val="18"/>
          <w:szCs w:val="18"/>
          <w:lang w:eastAsia="zh-CN"/>
        </w:rPr>
      </w:pPr>
      <w:r w:rsidRPr="004A7578">
        <w:rPr>
          <w:rFonts w:ascii="Verdana" w:eastAsia="Tahoma" w:hAnsi="Verdana" w:cs="Verdana"/>
          <w:color w:val="auto"/>
          <w:sz w:val="18"/>
          <w:szCs w:val="18"/>
          <w:lang w:eastAsia="zh-CN"/>
        </w:rPr>
        <w:t xml:space="preserve">zostanie dokonane zajęcie majątku Wykonawcy w postępowaniu egzekucyjnym lub zabezpieczającym, zwłaszcza mienia używanego do wykonania przedmiotu umowy, </w:t>
      </w:r>
      <w:r w:rsidRPr="004A7578">
        <w:rPr>
          <w:rFonts w:ascii="Verdana" w:eastAsia="Tahoma" w:hAnsi="Verdana" w:cs="Verdana"/>
          <w:color w:val="auto"/>
          <w:sz w:val="18"/>
          <w:szCs w:val="18"/>
          <w:lang w:eastAsia="zh-CN"/>
        </w:rPr>
        <w:br/>
        <w:t>a dokonane przez organ egzekucyjny zajęcie uniemożliwia Wykonawcy wykonanie bądź należyte wykonanie umowy - w terminie 30 dni od dnia powzięcia przez Zamawiającego wiadomości o</w:t>
      </w:r>
      <w:r w:rsidR="00A047D5">
        <w:rPr>
          <w:rFonts w:ascii="Verdana" w:eastAsia="Tahoma" w:hAnsi="Verdana" w:cs="Verdana"/>
          <w:color w:val="auto"/>
          <w:sz w:val="18"/>
          <w:szCs w:val="18"/>
          <w:lang w:eastAsia="zh-CN"/>
        </w:rPr>
        <w:t> </w:t>
      </w:r>
      <w:r w:rsidRPr="004A7578">
        <w:rPr>
          <w:rFonts w:ascii="Verdana" w:eastAsia="Tahoma" w:hAnsi="Verdana" w:cs="Verdana"/>
          <w:color w:val="auto"/>
          <w:sz w:val="18"/>
          <w:szCs w:val="18"/>
          <w:lang w:eastAsia="zh-CN"/>
        </w:rPr>
        <w:t>zajęciu majątku Wykonawcy,</w:t>
      </w:r>
    </w:p>
    <w:p w14:paraId="49A5A647" w14:textId="77777777" w:rsidR="00A5771F" w:rsidRPr="004A7578" w:rsidRDefault="00A5771F" w:rsidP="001A2183">
      <w:pPr>
        <w:widowControl w:val="0"/>
        <w:numPr>
          <w:ilvl w:val="1"/>
          <w:numId w:val="21"/>
        </w:numPr>
        <w:tabs>
          <w:tab w:val="num" w:pos="567"/>
        </w:tabs>
        <w:suppressAutoHyphens/>
        <w:spacing w:after="0" w:line="360" w:lineRule="auto"/>
        <w:ind w:left="567" w:hanging="283"/>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 xml:space="preserve">w razie zaistnienia istotnej zmiany okoliczności powodującej, że wykonanie umowy nie leży w interesie publicznym, czego nie można było przewidzieć w chwili zawarcia umowy - </w:t>
      </w:r>
      <w:r w:rsidRPr="004A7578">
        <w:rPr>
          <w:rFonts w:ascii="Verdana" w:eastAsia="Tahoma" w:hAnsi="Verdana" w:cs="Arial"/>
          <w:color w:val="auto"/>
          <w:sz w:val="18"/>
          <w:szCs w:val="18"/>
          <w:lang w:eastAsia="zh-CN"/>
        </w:rPr>
        <w:br/>
        <w:t xml:space="preserve">w terminie 30 dni od powzięcia przez Zamawiającego wiadomości o tych okolicznościach - </w:t>
      </w:r>
      <w:r w:rsidRPr="004A7578">
        <w:rPr>
          <w:rFonts w:ascii="Verdana" w:eastAsia="Tahoma" w:hAnsi="Verdana" w:cs="Arial"/>
          <w:color w:val="auto"/>
          <w:sz w:val="18"/>
          <w:szCs w:val="18"/>
          <w:lang w:eastAsia="zh-CN"/>
        </w:rPr>
        <w:br/>
      </w:r>
      <w:r w:rsidRPr="004A7578">
        <w:rPr>
          <w:rFonts w:ascii="Verdana" w:eastAsia="Tahoma" w:hAnsi="Verdana" w:cs="Arial"/>
          <w:color w:val="auto"/>
          <w:sz w:val="18"/>
          <w:szCs w:val="18"/>
          <w:lang w:eastAsia="zh-CN"/>
        </w:rPr>
        <w:lastRenderedPageBreak/>
        <w:t xml:space="preserve">w tym przypadku nie ma zastosowania </w:t>
      </w:r>
      <w:r w:rsidR="00FC1AC6" w:rsidRPr="004A7578">
        <w:rPr>
          <w:rFonts w:ascii="Verdana" w:eastAsia="Tahoma" w:hAnsi="Verdana" w:cs="Arial"/>
          <w:color w:val="auto"/>
          <w:sz w:val="18"/>
          <w:szCs w:val="18"/>
          <w:lang w:eastAsia="zh-CN"/>
        </w:rPr>
        <w:t>6</w:t>
      </w:r>
      <w:r w:rsidRPr="004A7578">
        <w:rPr>
          <w:rFonts w:ascii="Verdana" w:eastAsia="Tahoma" w:hAnsi="Verdana" w:cs="Arial"/>
          <w:color w:val="auto"/>
          <w:sz w:val="18"/>
          <w:szCs w:val="18"/>
          <w:lang w:eastAsia="zh-CN"/>
        </w:rPr>
        <w:t xml:space="preserve"> ust. </w:t>
      </w:r>
      <w:r w:rsidR="00FC1AC6" w:rsidRPr="004A7578">
        <w:rPr>
          <w:rFonts w:ascii="Verdana" w:eastAsia="Tahoma" w:hAnsi="Verdana" w:cs="Arial"/>
          <w:color w:val="auto"/>
          <w:sz w:val="18"/>
          <w:szCs w:val="18"/>
          <w:lang w:eastAsia="zh-CN"/>
        </w:rPr>
        <w:t xml:space="preserve">1 pkt </w:t>
      </w:r>
      <w:r w:rsidR="00EA2615" w:rsidRPr="004A7578">
        <w:rPr>
          <w:rFonts w:ascii="Verdana" w:eastAsia="Tahoma" w:hAnsi="Verdana" w:cs="Arial"/>
          <w:color w:val="auto"/>
          <w:sz w:val="18"/>
          <w:szCs w:val="18"/>
          <w:lang w:eastAsia="zh-CN"/>
        </w:rPr>
        <w:t>2 umowy</w:t>
      </w:r>
      <w:r w:rsidRPr="004A7578">
        <w:rPr>
          <w:rFonts w:ascii="Verdana" w:eastAsia="Tahoma" w:hAnsi="Verdana" w:cs="Arial"/>
          <w:color w:val="auto"/>
          <w:sz w:val="18"/>
          <w:szCs w:val="18"/>
          <w:lang w:eastAsia="zh-CN"/>
        </w:rPr>
        <w:t>.</w:t>
      </w:r>
    </w:p>
    <w:p w14:paraId="72E8D179" w14:textId="05241454" w:rsidR="00A5771F" w:rsidRPr="004A7578" w:rsidRDefault="00A5771F" w:rsidP="001A2183">
      <w:pPr>
        <w:widowControl w:val="0"/>
        <w:numPr>
          <w:ilvl w:val="1"/>
          <w:numId w:val="21"/>
        </w:numPr>
        <w:tabs>
          <w:tab w:val="num" w:pos="567"/>
        </w:tabs>
        <w:suppressAutoHyphens/>
        <w:spacing w:after="0" w:line="360" w:lineRule="auto"/>
        <w:ind w:left="567" w:hanging="283"/>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 xml:space="preserve">Wykonawca bez uzasadnionej przyczyny przerwał realizację Przedmiotu umowy, przerwa ta trwa dłużej niż </w:t>
      </w:r>
      <w:r w:rsidR="00A047D5">
        <w:rPr>
          <w:rFonts w:ascii="Verdana" w:eastAsia="Tahoma" w:hAnsi="Verdana" w:cs="Arial"/>
          <w:color w:val="auto"/>
          <w:sz w:val="18"/>
          <w:szCs w:val="18"/>
          <w:lang w:eastAsia="zh-CN"/>
        </w:rPr>
        <w:t>14</w:t>
      </w:r>
      <w:r w:rsidRPr="004A7578">
        <w:rPr>
          <w:rFonts w:ascii="Verdana" w:eastAsia="Tahoma" w:hAnsi="Verdana" w:cs="Arial"/>
          <w:color w:val="auto"/>
          <w:sz w:val="18"/>
          <w:szCs w:val="18"/>
          <w:lang w:eastAsia="zh-CN"/>
        </w:rPr>
        <w:t xml:space="preserve"> dni i pomimo dodatkowego pisemnego wezwania przez Zamawiającego, Wykonawca nie powrócił do realizacji Przedmiotu umowy we wskazanym przez Zamawiającego terminie nie krótszym niż 3 dni – w terminie 30 dni od dnia bezskutecznego upływu wyznaczonego Wykonawcy terminu na powrót do realizacji Przedmiotu umowy;</w:t>
      </w:r>
    </w:p>
    <w:p w14:paraId="68B90D6F" w14:textId="77777777" w:rsidR="00A5771F" w:rsidRPr="004A7578" w:rsidRDefault="00A5771F" w:rsidP="001A2183">
      <w:pPr>
        <w:widowControl w:val="0"/>
        <w:numPr>
          <w:ilvl w:val="1"/>
          <w:numId w:val="21"/>
        </w:numPr>
        <w:tabs>
          <w:tab w:val="num" w:pos="567"/>
        </w:tabs>
        <w:suppressAutoHyphens/>
        <w:spacing w:after="0" w:line="360" w:lineRule="auto"/>
        <w:ind w:left="567" w:hanging="283"/>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Przedmiot umowy jest wykonywany przez Wykonawcę w sposób wadliwy lub sprzeczny z Umową lub wskazaniami Zamawiającego i pomimo pisemnego wezwania przez Zamawiającego do prawidłowego wykonywania Przedmiotu umowy, Wykonawca nie zaprzestał nieprawidłowej realizacji Przedmiotu umowy we wskazanym przez Zamawiającego terminie, nie krótszym niż 3 dni – w terminie 30 dni od dnia upływu wyznaczonego przez Zamawiającego terminu do zaprzestania nieprawidłowej realizacji Przedmiotu umowy;</w:t>
      </w:r>
    </w:p>
    <w:p w14:paraId="1E454C8B" w14:textId="02EC3019" w:rsidR="00A5771F" w:rsidRPr="004A7578" w:rsidRDefault="00A5771F" w:rsidP="001A2183">
      <w:pPr>
        <w:widowControl w:val="0"/>
        <w:numPr>
          <w:ilvl w:val="1"/>
          <w:numId w:val="21"/>
        </w:numPr>
        <w:tabs>
          <w:tab w:val="num" w:pos="567"/>
        </w:tabs>
        <w:suppressAutoHyphens/>
        <w:spacing w:after="0" w:line="360" w:lineRule="auto"/>
        <w:ind w:left="567" w:hanging="283"/>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w razie ujawnienia się wady istotnej usuwalnej Przedmiotu umowy, Wykonawca bez ważnej przyczyny odmówi jej usunięcia – w terminie 30 dni od dnia ujawnienia wady i odmowy jej usunięcia przez Wykonawcę;</w:t>
      </w:r>
    </w:p>
    <w:p w14:paraId="63963594" w14:textId="77777777" w:rsidR="00A5771F" w:rsidRPr="004A7578" w:rsidRDefault="00A5771F" w:rsidP="00FC1AC6">
      <w:pPr>
        <w:widowControl w:val="0"/>
        <w:numPr>
          <w:ilvl w:val="1"/>
          <w:numId w:val="21"/>
        </w:numPr>
        <w:tabs>
          <w:tab w:val="num" w:pos="567"/>
        </w:tabs>
        <w:suppressAutoHyphens/>
        <w:spacing w:after="0" w:line="360" w:lineRule="auto"/>
        <w:ind w:left="567" w:hanging="283"/>
        <w:jc w:val="left"/>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Wykonawca przystąpi do likwidacji prowadzonej przez siebie działalności – w terminie 30 dni od dnia powzięcia informacji o likwidacji prowadzonej przez Wykonawcę działalności;</w:t>
      </w:r>
    </w:p>
    <w:p w14:paraId="5110830C" w14:textId="74FB948A" w:rsidR="00AA73EA" w:rsidRPr="00AB68F6" w:rsidRDefault="00A5771F" w:rsidP="00AB68F6">
      <w:pPr>
        <w:widowControl w:val="0"/>
        <w:numPr>
          <w:ilvl w:val="0"/>
          <w:numId w:val="21"/>
        </w:numPr>
        <w:tabs>
          <w:tab w:val="num" w:pos="284"/>
        </w:tabs>
        <w:suppressAutoHyphens/>
        <w:spacing w:after="0" w:line="360" w:lineRule="auto"/>
        <w:ind w:left="284" w:hanging="284"/>
        <w:contextualSpacing/>
        <w:textAlignment w:val="baseline"/>
        <w:rPr>
          <w:rFonts w:ascii="Verdana" w:eastAsia="Calibri" w:hAnsi="Verdana" w:cs="Times New Roman"/>
          <w:color w:val="auto"/>
          <w:sz w:val="18"/>
          <w:szCs w:val="18"/>
          <w:lang w:eastAsia="zh-CN"/>
        </w:rPr>
      </w:pPr>
      <w:r w:rsidRPr="004A7578">
        <w:rPr>
          <w:rFonts w:ascii="Verdana" w:eastAsia="Calibri" w:hAnsi="Verdana" w:cs="Arial"/>
          <w:color w:val="auto"/>
          <w:sz w:val="18"/>
          <w:szCs w:val="18"/>
          <w:lang w:eastAsia="zh-CN"/>
        </w:rPr>
        <w:t>Odstąpienie od umowy wymaga formy pisemnej pod rygorem nieważności i musi zawierać uzasadnienie obejmujące opis podstaw faktycznych i prawnych tej czynności. Odstąpienie od umowy uznaje się za skuteczne z chwilą doręczenia oświadczenia Wykonawcy.</w:t>
      </w:r>
    </w:p>
    <w:p w14:paraId="4D728CD2" w14:textId="77777777" w:rsidR="00AA73EA" w:rsidRPr="004A7578" w:rsidRDefault="00AA73EA" w:rsidP="00FC1AC6">
      <w:pPr>
        <w:pStyle w:val="Nagwek1"/>
        <w:spacing w:line="360" w:lineRule="auto"/>
        <w:ind w:right="86"/>
        <w:rPr>
          <w:rFonts w:ascii="Verdana" w:hAnsi="Verdana"/>
          <w:color w:val="auto"/>
          <w:sz w:val="18"/>
          <w:szCs w:val="18"/>
        </w:rPr>
      </w:pPr>
    </w:p>
    <w:p w14:paraId="37AE775C" w14:textId="69935B7A" w:rsidR="00BD5598" w:rsidRPr="004A7578" w:rsidRDefault="00BD5598" w:rsidP="00FC1AC6">
      <w:pPr>
        <w:pStyle w:val="Nagwek1"/>
        <w:spacing w:line="360" w:lineRule="auto"/>
        <w:ind w:right="86"/>
        <w:rPr>
          <w:rFonts w:ascii="Verdana" w:hAnsi="Verdana"/>
          <w:color w:val="auto"/>
          <w:sz w:val="18"/>
          <w:szCs w:val="18"/>
        </w:rPr>
      </w:pPr>
      <w:r w:rsidRPr="004A7578">
        <w:rPr>
          <w:rFonts w:ascii="Verdana" w:hAnsi="Verdana"/>
          <w:color w:val="auto"/>
          <w:sz w:val="18"/>
          <w:szCs w:val="18"/>
        </w:rPr>
        <w:t>§ 12</w:t>
      </w:r>
    </w:p>
    <w:p w14:paraId="03647B4B" w14:textId="77777777" w:rsidR="00BD5598" w:rsidRPr="004A7578" w:rsidRDefault="00BD5598" w:rsidP="00BD5598">
      <w:pPr>
        <w:spacing w:after="0" w:line="360" w:lineRule="auto"/>
        <w:ind w:left="0" w:firstLine="0"/>
        <w:jc w:val="center"/>
        <w:rPr>
          <w:rFonts w:ascii="Verdana" w:eastAsiaTheme="minorHAnsi" w:hAnsi="Verdana" w:cstheme="majorHAnsi"/>
          <w:bCs/>
          <w:color w:val="auto"/>
          <w:sz w:val="18"/>
          <w:szCs w:val="18"/>
          <w:lang w:eastAsia="en-US"/>
        </w:rPr>
      </w:pPr>
      <w:r w:rsidRPr="004A7578">
        <w:rPr>
          <w:rFonts w:ascii="Verdana" w:eastAsiaTheme="minorHAnsi" w:hAnsi="Verdana" w:cstheme="majorHAnsi"/>
          <w:bCs/>
          <w:color w:val="auto"/>
          <w:sz w:val="18"/>
          <w:szCs w:val="18"/>
          <w:lang w:eastAsia="en-US"/>
        </w:rPr>
        <w:t>Zobowiązania Stron</w:t>
      </w:r>
    </w:p>
    <w:p w14:paraId="40DA9588" w14:textId="14F3DF8A" w:rsidR="00BD5598" w:rsidRPr="004A7578" w:rsidRDefault="00BD5598" w:rsidP="00BD5598">
      <w:pPr>
        <w:keepNext/>
        <w:widowControl w:val="0"/>
        <w:numPr>
          <w:ilvl w:val="0"/>
          <w:numId w:val="40"/>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 xml:space="preserve">Wykonawca zobowiązany jest wykonywać czynności, wymienione w </w:t>
      </w:r>
      <w:r w:rsidRPr="00932E6A">
        <w:rPr>
          <w:rFonts w:ascii="Verdana" w:eastAsiaTheme="majorEastAsia" w:hAnsi="Verdana" w:cstheme="majorHAnsi"/>
          <w:color w:val="auto"/>
          <w:sz w:val="18"/>
          <w:szCs w:val="18"/>
          <w:lang w:eastAsia="en-US"/>
        </w:rPr>
        <w:t>§</w:t>
      </w:r>
      <w:r w:rsidR="00932E6A">
        <w:rPr>
          <w:rFonts w:ascii="Verdana" w:eastAsiaTheme="majorEastAsia" w:hAnsi="Verdana" w:cstheme="majorHAnsi"/>
          <w:color w:val="auto"/>
          <w:sz w:val="18"/>
          <w:szCs w:val="18"/>
          <w:lang w:eastAsia="en-US"/>
        </w:rPr>
        <w:t xml:space="preserve"> </w:t>
      </w:r>
      <w:r w:rsidRPr="00932E6A">
        <w:rPr>
          <w:rFonts w:ascii="Verdana" w:eastAsiaTheme="majorEastAsia" w:hAnsi="Verdana" w:cstheme="majorHAnsi"/>
          <w:color w:val="auto"/>
          <w:sz w:val="18"/>
          <w:szCs w:val="18"/>
          <w:lang w:eastAsia="en-US"/>
        </w:rPr>
        <w:t>2 umowy,</w:t>
      </w:r>
      <w:r w:rsidRPr="004A7578">
        <w:rPr>
          <w:rFonts w:ascii="Verdana" w:eastAsiaTheme="majorEastAsia" w:hAnsi="Verdana" w:cstheme="majorHAnsi"/>
          <w:color w:val="auto"/>
          <w:sz w:val="18"/>
          <w:szCs w:val="18"/>
          <w:lang w:eastAsia="en-US"/>
        </w:rPr>
        <w:t xml:space="preserve"> </w:t>
      </w:r>
      <w:r w:rsidRPr="004A7578">
        <w:rPr>
          <w:rFonts w:ascii="Verdana" w:eastAsiaTheme="majorEastAsia" w:hAnsi="Verdana" w:cstheme="majorHAnsi"/>
          <w:color w:val="auto"/>
          <w:sz w:val="18"/>
          <w:szCs w:val="18"/>
          <w:lang w:eastAsia="en-US"/>
        </w:rPr>
        <w:br/>
        <w:t>z należytą starannością przyjętą przy wykonywaniu tego typu zleceń.</w:t>
      </w:r>
    </w:p>
    <w:p w14:paraId="1CA75F78" w14:textId="77777777" w:rsidR="00BD5598" w:rsidRPr="004A7578" w:rsidRDefault="00BD5598" w:rsidP="00BD5598">
      <w:pPr>
        <w:keepNext/>
        <w:widowControl w:val="0"/>
        <w:numPr>
          <w:ilvl w:val="0"/>
          <w:numId w:val="40"/>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 xml:space="preserve">Zamawiający jest zobowiązany w pełni współpracować z Wykonawcą w celu ustalenia przyczyny nieprawidłowości i usunięcia jej skutków. </w:t>
      </w:r>
    </w:p>
    <w:p w14:paraId="5C0648FF" w14:textId="498551FB" w:rsidR="00BD5598" w:rsidRPr="004A7578" w:rsidRDefault="00BD5598" w:rsidP="00BD5598">
      <w:pPr>
        <w:keepNext/>
        <w:keepLines/>
        <w:widowControl w:val="0"/>
        <w:numPr>
          <w:ilvl w:val="0"/>
          <w:numId w:val="40"/>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 xml:space="preserve">Wykonawca będzie świadczył usługi </w:t>
      </w:r>
      <w:r w:rsidR="00B25CA2">
        <w:rPr>
          <w:rFonts w:ascii="Verdana" w:eastAsiaTheme="majorEastAsia" w:hAnsi="Verdana" w:cstheme="majorHAnsi"/>
          <w:color w:val="auto"/>
          <w:sz w:val="18"/>
          <w:szCs w:val="18"/>
          <w:lang w:eastAsia="en-US"/>
        </w:rPr>
        <w:t xml:space="preserve">gwarancyjne dla </w:t>
      </w:r>
      <w:r w:rsidRPr="004A7578">
        <w:rPr>
          <w:rFonts w:ascii="Verdana" w:eastAsiaTheme="majorEastAsia" w:hAnsi="Verdana" w:cstheme="majorHAnsi"/>
          <w:i/>
          <w:iCs/>
          <w:color w:val="auto"/>
          <w:sz w:val="18"/>
          <w:szCs w:val="18"/>
          <w:lang w:eastAsia="en-US"/>
        </w:rPr>
        <w:t>Oprogramowania</w:t>
      </w:r>
      <w:r w:rsidRPr="004A7578">
        <w:rPr>
          <w:rFonts w:ascii="Verdana" w:eastAsiaTheme="majorEastAsia" w:hAnsi="Verdana" w:cstheme="majorHAnsi"/>
          <w:color w:val="auto"/>
          <w:sz w:val="18"/>
          <w:szCs w:val="18"/>
          <w:lang w:eastAsia="en-US"/>
        </w:rPr>
        <w:t xml:space="preserve"> na rzecz Zamawiającego zdalnie.</w:t>
      </w:r>
    </w:p>
    <w:p w14:paraId="782B46A2" w14:textId="77777777" w:rsidR="00BD5598" w:rsidRPr="004A7578" w:rsidRDefault="00BD5598" w:rsidP="00BD5598">
      <w:pPr>
        <w:keepNext/>
        <w:keepLines/>
        <w:widowControl w:val="0"/>
        <w:numPr>
          <w:ilvl w:val="0"/>
          <w:numId w:val="40"/>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 xml:space="preserve">Zamawiający wyraża zgodę na skonfigurowanie bezpiecznego, zdalnego dostępu do </w:t>
      </w:r>
      <w:r w:rsidRPr="004A7578">
        <w:rPr>
          <w:rFonts w:ascii="Verdana" w:eastAsiaTheme="majorEastAsia" w:hAnsi="Verdana" w:cstheme="majorHAnsi"/>
          <w:i/>
          <w:iCs/>
          <w:color w:val="auto"/>
          <w:sz w:val="18"/>
          <w:szCs w:val="18"/>
          <w:lang w:eastAsia="en-US"/>
        </w:rPr>
        <w:t>Oprogramowania</w:t>
      </w:r>
      <w:r w:rsidRPr="004A7578">
        <w:rPr>
          <w:rFonts w:ascii="Verdana" w:eastAsiaTheme="majorEastAsia" w:hAnsi="Verdana" w:cstheme="majorHAnsi"/>
          <w:color w:val="auto"/>
          <w:sz w:val="18"/>
          <w:szCs w:val="18"/>
          <w:lang w:eastAsia="en-US"/>
        </w:rPr>
        <w:t xml:space="preserve"> (szyfrowanego) w celu administracji </w:t>
      </w:r>
      <w:r w:rsidRPr="004A7578">
        <w:rPr>
          <w:rFonts w:ascii="Verdana" w:eastAsiaTheme="majorEastAsia" w:hAnsi="Verdana" w:cstheme="majorHAnsi"/>
          <w:i/>
          <w:iCs/>
          <w:color w:val="auto"/>
          <w:sz w:val="18"/>
          <w:szCs w:val="18"/>
          <w:lang w:eastAsia="en-US"/>
        </w:rPr>
        <w:t>System</w:t>
      </w:r>
      <w:r w:rsidRPr="004A7578">
        <w:rPr>
          <w:rFonts w:ascii="Verdana" w:eastAsiaTheme="majorEastAsia" w:hAnsi="Verdana" w:cstheme="majorHAnsi"/>
          <w:color w:val="auto"/>
          <w:sz w:val="18"/>
          <w:szCs w:val="18"/>
          <w:lang w:eastAsia="en-US"/>
        </w:rPr>
        <w:t>e</w:t>
      </w:r>
      <w:r w:rsidRPr="004A7578">
        <w:rPr>
          <w:rFonts w:ascii="Verdana" w:eastAsiaTheme="majorEastAsia" w:hAnsi="Verdana" w:cstheme="majorHAnsi"/>
          <w:i/>
          <w:color w:val="auto"/>
          <w:sz w:val="18"/>
          <w:szCs w:val="18"/>
          <w:lang w:eastAsia="en-US"/>
        </w:rPr>
        <w:t>m</w:t>
      </w:r>
      <w:r w:rsidRPr="004A7578">
        <w:rPr>
          <w:rFonts w:ascii="Verdana" w:eastAsiaTheme="majorEastAsia" w:hAnsi="Verdana" w:cstheme="majorHAnsi"/>
          <w:color w:val="auto"/>
          <w:sz w:val="18"/>
          <w:szCs w:val="18"/>
          <w:lang w:eastAsia="en-US"/>
        </w:rPr>
        <w:t xml:space="preserve">. Wykonawca zobowiązuje się wykorzystywać dostęp wyłącznie w celach administracji </w:t>
      </w:r>
      <w:r w:rsidRPr="004A7578">
        <w:rPr>
          <w:rFonts w:ascii="Verdana" w:eastAsiaTheme="majorEastAsia" w:hAnsi="Verdana" w:cstheme="majorHAnsi"/>
          <w:i/>
          <w:iCs/>
          <w:color w:val="auto"/>
          <w:sz w:val="18"/>
          <w:szCs w:val="18"/>
          <w:lang w:eastAsia="en-US"/>
        </w:rPr>
        <w:t>Systemem</w:t>
      </w:r>
      <w:r w:rsidRPr="004A7578">
        <w:rPr>
          <w:rFonts w:ascii="Verdana" w:eastAsiaTheme="majorEastAsia" w:hAnsi="Verdana" w:cstheme="majorHAnsi"/>
          <w:color w:val="auto"/>
          <w:sz w:val="18"/>
          <w:szCs w:val="18"/>
          <w:lang w:eastAsia="en-US"/>
        </w:rPr>
        <w:t xml:space="preserve"> na wniosek Zamawiającego.</w:t>
      </w:r>
    </w:p>
    <w:p w14:paraId="2F41B98D" w14:textId="77777777" w:rsidR="00BD5598" w:rsidRPr="004A7578" w:rsidRDefault="00BD5598" w:rsidP="00BD5598">
      <w:pPr>
        <w:keepNext/>
        <w:widowControl w:val="0"/>
        <w:numPr>
          <w:ilvl w:val="0"/>
          <w:numId w:val="40"/>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 xml:space="preserve">Zdalny dostęp do zasobów Zamawiającego za pośrednictwem Internetu jest możliwy tylko przy wykorzystaniu połączeń szyfrowanych z zastosowaniem oprogramowania Team Viewer lub za pomocą pulpitu zdalnego. </w:t>
      </w:r>
    </w:p>
    <w:p w14:paraId="07782414" w14:textId="77777777" w:rsidR="00BD5598" w:rsidRPr="004A7578" w:rsidRDefault="00BD5598" w:rsidP="00BD5598">
      <w:pPr>
        <w:keepNext/>
        <w:widowControl w:val="0"/>
        <w:numPr>
          <w:ilvl w:val="0"/>
          <w:numId w:val="40"/>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Zamawiający zobowiązany jest do:</w:t>
      </w:r>
    </w:p>
    <w:p w14:paraId="270CBC2E" w14:textId="77777777" w:rsidR="00BD5598" w:rsidRPr="004A7578" w:rsidRDefault="00BD5598" w:rsidP="00BD5598">
      <w:pPr>
        <w:keepNext/>
        <w:widowControl w:val="0"/>
        <w:numPr>
          <w:ilvl w:val="1"/>
          <w:numId w:val="40"/>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 xml:space="preserve">wykorzystywania </w:t>
      </w:r>
      <w:r w:rsidRPr="004A7578">
        <w:rPr>
          <w:rFonts w:ascii="Verdana" w:eastAsiaTheme="majorEastAsia" w:hAnsi="Verdana" w:cstheme="majorHAnsi"/>
          <w:i/>
          <w:iCs/>
          <w:color w:val="auto"/>
          <w:sz w:val="18"/>
          <w:szCs w:val="18"/>
          <w:lang w:eastAsia="en-US"/>
        </w:rPr>
        <w:t>Oprogramowania</w:t>
      </w:r>
      <w:r w:rsidRPr="004A7578">
        <w:rPr>
          <w:rFonts w:ascii="Verdana" w:eastAsiaTheme="majorEastAsia" w:hAnsi="Verdana" w:cstheme="majorHAnsi"/>
          <w:color w:val="auto"/>
          <w:sz w:val="18"/>
          <w:szCs w:val="18"/>
          <w:lang w:eastAsia="en-US"/>
        </w:rPr>
        <w:t xml:space="preserve"> zgodnie z jego przeznaczeniem oraz instrukcją obsługi,</w:t>
      </w:r>
    </w:p>
    <w:p w14:paraId="2D436A89" w14:textId="43AAFFBD" w:rsidR="00BD5598" w:rsidRPr="004A7578" w:rsidRDefault="00BD5598" w:rsidP="003C3760">
      <w:pPr>
        <w:keepNext/>
        <w:widowControl w:val="0"/>
        <w:numPr>
          <w:ilvl w:val="1"/>
          <w:numId w:val="40"/>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 xml:space="preserve">informowania pisemnie lub e-mailem o problemach lub nieprawidłowościach w funkcjonowaniu </w:t>
      </w:r>
      <w:r w:rsidRPr="004A7578">
        <w:rPr>
          <w:rFonts w:ascii="Verdana" w:eastAsiaTheme="majorEastAsia" w:hAnsi="Verdana" w:cstheme="majorHAnsi"/>
          <w:i/>
          <w:iCs/>
          <w:color w:val="auto"/>
          <w:sz w:val="18"/>
          <w:szCs w:val="18"/>
          <w:lang w:eastAsia="en-US"/>
        </w:rPr>
        <w:t>Oprogramowania</w:t>
      </w:r>
      <w:r w:rsidRPr="004A7578">
        <w:rPr>
          <w:rFonts w:ascii="Verdana" w:eastAsiaTheme="majorEastAsia" w:hAnsi="Verdana" w:cstheme="majorHAnsi"/>
          <w:color w:val="auto"/>
          <w:sz w:val="18"/>
          <w:szCs w:val="18"/>
          <w:lang w:eastAsia="en-US"/>
        </w:rPr>
        <w:t>.</w:t>
      </w:r>
    </w:p>
    <w:p w14:paraId="374C4A6D" w14:textId="14111D67" w:rsidR="00AA73EA" w:rsidRPr="004A7578" w:rsidRDefault="00AA73EA" w:rsidP="00FC1AC6">
      <w:pPr>
        <w:pStyle w:val="Nagwek1"/>
        <w:spacing w:line="360" w:lineRule="auto"/>
        <w:ind w:right="86"/>
        <w:rPr>
          <w:rFonts w:ascii="Verdana" w:hAnsi="Verdana"/>
          <w:color w:val="auto"/>
          <w:sz w:val="18"/>
          <w:szCs w:val="18"/>
        </w:rPr>
      </w:pPr>
      <w:r w:rsidRPr="004A7578">
        <w:rPr>
          <w:rFonts w:ascii="Verdana" w:hAnsi="Verdana"/>
          <w:color w:val="auto"/>
          <w:sz w:val="18"/>
          <w:szCs w:val="18"/>
        </w:rPr>
        <w:t>§ 1</w:t>
      </w:r>
      <w:r w:rsidR="00BD5598" w:rsidRPr="004A7578">
        <w:rPr>
          <w:rFonts w:ascii="Verdana" w:hAnsi="Verdana"/>
          <w:color w:val="auto"/>
          <w:sz w:val="18"/>
          <w:szCs w:val="18"/>
        </w:rPr>
        <w:t>3</w:t>
      </w:r>
    </w:p>
    <w:p w14:paraId="1E98315B" w14:textId="515FF41A" w:rsidR="00AA73EA" w:rsidRPr="004A7578" w:rsidRDefault="00AA73EA" w:rsidP="00AA73EA">
      <w:pPr>
        <w:spacing w:after="0" w:line="360" w:lineRule="auto"/>
        <w:ind w:left="0" w:firstLine="0"/>
        <w:jc w:val="center"/>
        <w:rPr>
          <w:rFonts w:ascii="Verdana" w:hAnsi="Verdana"/>
          <w:color w:val="auto"/>
          <w:sz w:val="18"/>
          <w:szCs w:val="18"/>
        </w:rPr>
      </w:pPr>
      <w:r w:rsidRPr="004A7578">
        <w:rPr>
          <w:rFonts w:ascii="Verdana" w:hAnsi="Verdana"/>
          <w:color w:val="auto"/>
          <w:sz w:val="18"/>
          <w:szCs w:val="18"/>
        </w:rPr>
        <w:t>Wyłączenia</w:t>
      </w:r>
    </w:p>
    <w:p w14:paraId="704E52D7" w14:textId="77777777" w:rsidR="00AA73EA" w:rsidRPr="004A7578" w:rsidRDefault="00AA73EA" w:rsidP="00AA73EA">
      <w:pPr>
        <w:keepNext/>
        <w:widowControl w:val="0"/>
        <w:numPr>
          <w:ilvl w:val="0"/>
          <w:numId w:val="39"/>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Strony nie ponoszą odpowiedzialności za niemożność realizacji postanowień umowy w skutek przyczyn o charakterze siły wyższej.</w:t>
      </w:r>
    </w:p>
    <w:p w14:paraId="5D1836E1" w14:textId="25853B36" w:rsidR="00AA73EA" w:rsidRPr="004A7578" w:rsidRDefault="00AA73EA" w:rsidP="00AA73EA">
      <w:pPr>
        <w:keepNext/>
        <w:widowControl w:val="0"/>
        <w:numPr>
          <w:ilvl w:val="0"/>
          <w:numId w:val="39"/>
        </w:numPr>
        <w:tabs>
          <w:tab w:val="left" w:pos="567"/>
        </w:tabs>
        <w:spacing w:after="0" w:line="360" w:lineRule="auto"/>
        <w:outlineLvl w:val="1"/>
        <w:rPr>
          <w:rFonts w:ascii="Verdana" w:eastAsiaTheme="majorEastAsia" w:hAnsi="Verdana" w:cstheme="majorHAnsi"/>
          <w:color w:val="auto"/>
          <w:sz w:val="18"/>
          <w:szCs w:val="18"/>
          <w:lang w:eastAsia="en-US"/>
        </w:rPr>
      </w:pPr>
      <w:r w:rsidRPr="004A7578">
        <w:rPr>
          <w:rFonts w:ascii="Verdana" w:eastAsiaTheme="majorEastAsia" w:hAnsi="Verdana" w:cstheme="majorHAnsi"/>
          <w:color w:val="auto"/>
          <w:sz w:val="18"/>
          <w:szCs w:val="18"/>
          <w:lang w:eastAsia="en-US"/>
        </w:rPr>
        <w:t xml:space="preserve">Wsparciu nie podlega nieprawidłowe działanie systemu spowodowane nieprzestrzeganiem zasad </w:t>
      </w:r>
      <w:r w:rsidRPr="004A7578">
        <w:rPr>
          <w:rFonts w:ascii="Verdana" w:eastAsiaTheme="majorEastAsia" w:hAnsi="Verdana" w:cstheme="majorHAnsi"/>
          <w:iCs/>
          <w:color w:val="auto"/>
          <w:sz w:val="18"/>
          <w:szCs w:val="18"/>
          <w:lang w:eastAsia="en-US"/>
        </w:rPr>
        <w:lastRenderedPageBreak/>
        <w:t>eksploatacji</w:t>
      </w:r>
      <w:r w:rsidRPr="004A7578">
        <w:rPr>
          <w:rFonts w:ascii="Verdana" w:eastAsiaTheme="majorEastAsia" w:hAnsi="Verdana" w:cstheme="majorHAnsi"/>
          <w:color w:val="auto"/>
          <w:sz w:val="18"/>
          <w:szCs w:val="18"/>
          <w:lang w:eastAsia="en-US"/>
        </w:rPr>
        <w:t xml:space="preserve"> </w:t>
      </w:r>
      <w:r w:rsidRPr="004A7578">
        <w:rPr>
          <w:rFonts w:ascii="Verdana" w:eastAsiaTheme="majorEastAsia" w:hAnsi="Verdana" w:cstheme="majorHAnsi"/>
          <w:i/>
          <w:iCs/>
          <w:color w:val="auto"/>
          <w:sz w:val="18"/>
          <w:szCs w:val="18"/>
          <w:lang w:eastAsia="en-US"/>
        </w:rPr>
        <w:t>Oprogramowania</w:t>
      </w:r>
      <w:r w:rsidRPr="004A7578">
        <w:rPr>
          <w:rFonts w:ascii="Verdana" w:eastAsiaTheme="majorEastAsia" w:hAnsi="Verdana" w:cstheme="majorHAnsi"/>
          <w:i/>
          <w:color w:val="auto"/>
          <w:sz w:val="18"/>
          <w:szCs w:val="18"/>
          <w:lang w:eastAsia="en-US"/>
        </w:rPr>
        <w:t xml:space="preserve"> </w:t>
      </w:r>
      <w:r w:rsidRPr="004A7578">
        <w:rPr>
          <w:rFonts w:ascii="Verdana" w:eastAsiaTheme="majorEastAsia" w:hAnsi="Verdana" w:cstheme="majorHAnsi"/>
          <w:color w:val="auto"/>
          <w:sz w:val="18"/>
          <w:szCs w:val="18"/>
          <w:lang w:eastAsia="en-US"/>
        </w:rPr>
        <w:t>zawartych w instrukcji użytkowania</w:t>
      </w:r>
      <w:r w:rsidR="00C40E41" w:rsidRPr="004A7578">
        <w:rPr>
          <w:rFonts w:ascii="Verdana" w:eastAsiaTheme="majorEastAsia" w:hAnsi="Verdana" w:cstheme="majorHAnsi"/>
          <w:color w:val="auto"/>
          <w:sz w:val="18"/>
          <w:szCs w:val="18"/>
          <w:lang w:eastAsia="en-US"/>
        </w:rPr>
        <w:t>.</w:t>
      </w:r>
      <w:r w:rsidRPr="004A7578">
        <w:rPr>
          <w:rFonts w:ascii="Verdana" w:eastAsiaTheme="majorEastAsia" w:hAnsi="Verdana" w:cstheme="majorHAnsi"/>
          <w:color w:val="auto"/>
          <w:sz w:val="18"/>
          <w:szCs w:val="18"/>
          <w:lang w:eastAsia="en-US"/>
        </w:rPr>
        <w:t xml:space="preserve"> Ponadto, Wykonawca nie odpowiada za nadużycia lub błędnego używania </w:t>
      </w:r>
      <w:r w:rsidRPr="004A7578">
        <w:rPr>
          <w:rFonts w:ascii="Verdana" w:eastAsiaTheme="majorEastAsia" w:hAnsi="Verdana" w:cstheme="majorHAnsi"/>
          <w:i/>
          <w:iCs/>
          <w:color w:val="auto"/>
          <w:sz w:val="18"/>
          <w:szCs w:val="18"/>
          <w:lang w:eastAsia="en-US"/>
        </w:rPr>
        <w:t>Oprogramowania</w:t>
      </w:r>
      <w:r w:rsidRPr="004A7578">
        <w:rPr>
          <w:rFonts w:ascii="Verdana" w:eastAsiaTheme="majorEastAsia" w:hAnsi="Verdana" w:cstheme="majorHAnsi"/>
          <w:color w:val="auto"/>
          <w:sz w:val="18"/>
          <w:szCs w:val="18"/>
          <w:lang w:eastAsia="en-US"/>
        </w:rPr>
        <w:t xml:space="preserve"> przez Zamawiającego.</w:t>
      </w:r>
    </w:p>
    <w:p w14:paraId="582B72CB" w14:textId="77777777" w:rsidR="00AA73EA" w:rsidRPr="004A7578" w:rsidRDefault="00AA73EA" w:rsidP="00AA73EA">
      <w:pPr>
        <w:ind w:left="0" w:firstLine="0"/>
        <w:jc w:val="center"/>
        <w:rPr>
          <w:rFonts w:ascii="Verdana" w:hAnsi="Verdana"/>
          <w:color w:val="auto"/>
          <w:sz w:val="18"/>
          <w:szCs w:val="18"/>
        </w:rPr>
      </w:pPr>
    </w:p>
    <w:p w14:paraId="6D7F171C" w14:textId="7BDAA33C" w:rsidR="008629E0" w:rsidRPr="004A7578" w:rsidRDefault="008629E0" w:rsidP="00FC1AC6">
      <w:pPr>
        <w:pStyle w:val="Nagwek1"/>
        <w:spacing w:line="360" w:lineRule="auto"/>
        <w:ind w:right="86"/>
        <w:rPr>
          <w:rFonts w:ascii="Verdana" w:hAnsi="Verdana"/>
          <w:color w:val="auto"/>
          <w:sz w:val="18"/>
          <w:szCs w:val="18"/>
        </w:rPr>
      </w:pPr>
      <w:r w:rsidRPr="004A7578">
        <w:rPr>
          <w:rFonts w:ascii="Verdana" w:hAnsi="Verdana"/>
          <w:color w:val="auto"/>
          <w:sz w:val="18"/>
          <w:szCs w:val="18"/>
        </w:rPr>
        <w:t>§ 1</w:t>
      </w:r>
      <w:r w:rsidR="00BD5598" w:rsidRPr="004A7578">
        <w:rPr>
          <w:rFonts w:ascii="Verdana" w:hAnsi="Verdana"/>
          <w:color w:val="auto"/>
          <w:sz w:val="18"/>
          <w:szCs w:val="18"/>
        </w:rPr>
        <w:t>4</w:t>
      </w:r>
    </w:p>
    <w:p w14:paraId="3FA68FB3" w14:textId="77777777" w:rsidR="008629E0" w:rsidRPr="004A7578" w:rsidRDefault="008629E0" w:rsidP="00FC1AC6">
      <w:pPr>
        <w:spacing w:line="360" w:lineRule="auto"/>
        <w:jc w:val="center"/>
        <w:rPr>
          <w:rFonts w:ascii="Verdana" w:hAnsi="Verdana"/>
          <w:color w:val="auto"/>
          <w:sz w:val="18"/>
          <w:szCs w:val="18"/>
        </w:rPr>
      </w:pPr>
      <w:r w:rsidRPr="004A7578">
        <w:rPr>
          <w:rFonts w:ascii="Verdana" w:hAnsi="Verdana"/>
          <w:color w:val="auto"/>
          <w:sz w:val="18"/>
          <w:szCs w:val="18"/>
        </w:rPr>
        <w:t>Ubezpieczenia</w:t>
      </w:r>
    </w:p>
    <w:p w14:paraId="73E389AF" w14:textId="77777777" w:rsidR="008629E0" w:rsidRPr="004A7578" w:rsidRDefault="008629E0" w:rsidP="00FC1AC6">
      <w:pPr>
        <w:widowControl w:val="0"/>
        <w:numPr>
          <w:ilvl w:val="0"/>
          <w:numId w:val="27"/>
        </w:numPr>
        <w:tabs>
          <w:tab w:val="left" w:pos="284"/>
        </w:tabs>
        <w:suppressAutoHyphens/>
        <w:spacing w:after="0" w:line="360" w:lineRule="auto"/>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 xml:space="preserve">Wykonawca zobowiązuje się do ubezpieczenia od odpowiedzialności cywilnej w zakresie prowadzonej działalności związanej z przedmiotem zamówienia na kwotę obejmującą co najmniej wartość brutto umowy, o której mowa w § </w:t>
      </w:r>
      <w:r w:rsidR="00F13BB4" w:rsidRPr="004A7578">
        <w:rPr>
          <w:rFonts w:ascii="Verdana" w:eastAsia="Tahoma" w:hAnsi="Verdana" w:cs="Arial"/>
          <w:color w:val="auto"/>
          <w:sz w:val="18"/>
          <w:szCs w:val="18"/>
          <w:lang w:eastAsia="zh-CN"/>
        </w:rPr>
        <w:t>5</w:t>
      </w:r>
      <w:r w:rsidRPr="004A7578">
        <w:rPr>
          <w:rFonts w:ascii="Verdana" w:eastAsia="Tahoma" w:hAnsi="Verdana" w:cs="Arial"/>
          <w:color w:val="auto"/>
          <w:sz w:val="18"/>
          <w:szCs w:val="18"/>
          <w:lang w:eastAsia="zh-CN"/>
        </w:rPr>
        <w:t xml:space="preserve"> ust. 1 umowy.</w:t>
      </w:r>
    </w:p>
    <w:p w14:paraId="7B25FF99" w14:textId="77777777" w:rsidR="008629E0" w:rsidRPr="004A7578" w:rsidRDefault="008629E0" w:rsidP="00FC1AC6">
      <w:pPr>
        <w:widowControl w:val="0"/>
        <w:numPr>
          <w:ilvl w:val="0"/>
          <w:numId w:val="27"/>
        </w:numPr>
        <w:tabs>
          <w:tab w:val="left" w:pos="284"/>
        </w:tabs>
        <w:suppressAutoHyphens/>
        <w:spacing w:after="0" w:line="360" w:lineRule="auto"/>
        <w:jc w:val="left"/>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Ubezpieczeniu podlegają w szczególności:</w:t>
      </w:r>
    </w:p>
    <w:p w14:paraId="7BCB88B0" w14:textId="77777777" w:rsidR="008629E0" w:rsidRPr="004A7578" w:rsidRDefault="008629E0" w:rsidP="00FC1AC6">
      <w:pPr>
        <w:widowControl w:val="0"/>
        <w:numPr>
          <w:ilvl w:val="0"/>
          <w:numId w:val="28"/>
        </w:numPr>
        <w:suppressAutoHyphens/>
        <w:spacing w:after="0" w:line="360" w:lineRule="auto"/>
        <w:ind w:left="567" w:hanging="283"/>
        <w:rPr>
          <w:rFonts w:ascii="Verdana" w:eastAsia="Tahoma" w:hAnsi="Verdana" w:cs="Arial"/>
          <w:color w:val="auto"/>
          <w:sz w:val="18"/>
          <w:szCs w:val="18"/>
          <w:lang w:eastAsia="zh-CN"/>
        </w:rPr>
      </w:pPr>
      <w:r w:rsidRPr="004A7578">
        <w:rPr>
          <w:rFonts w:ascii="Verdana" w:eastAsia="Tahoma" w:hAnsi="Verdana" w:cs="Arial"/>
          <w:color w:val="auto"/>
          <w:sz w:val="18"/>
          <w:szCs w:val="18"/>
          <w:lang w:eastAsia="zh-CN"/>
        </w:rPr>
        <w:t>mienie nieruchome, sprzęt, urządzenia oraz wszelkie inne mienie ruchome - będące własnością Zamawiającego, Wykonawcy lub podmiotu trzeciego - związane bezpośrednio z wykonaniem robót – od ognia, powodzi i innych zdarzeń losowych,</w:t>
      </w:r>
    </w:p>
    <w:p w14:paraId="4A47CEBC" w14:textId="77777777" w:rsidR="008629E0" w:rsidRPr="004A7578" w:rsidRDefault="008629E0" w:rsidP="00FC1AC6">
      <w:pPr>
        <w:widowControl w:val="0"/>
        <w:numPr>
          <w:ilvl w:val="0"/>
          <w:numId w:val="28"/>
        </w:numPr>
        <w:suppressAutoHyphens/>
        <w:spacing w:after="0" w:line="360" w:lineRule="auto"/>
        <w:ind w:left="567" w:hanging="283"/>
        <w:rPr>
          <w:rFonts w:ascii="Verdana" w:eastAsia="Tahoma" w:hAnsi="Verdana" w:cs="Arial"/>
          <w:b/>
          <w:strike/>
          <w:color w:val="auto"/>
          <w:sz w:val="18"/>
          <w:szCs w:val="18"/>
          <w:lang w:eastAsia="zh-CN"/>
        </w:rPr>
      </w:pPr>
      <w:r w:rsidRPr="004A7578">
        <w:rPr>
          <w:rFonts w:ascii="Verdana" w:eastAsia="Tahoma" w:hAnsi="Verdana" w:cs="Arial"/>
          <w:color w:val="auto"/>
          <w:sz w:val="18"/>
          <w:szCs w:val="18"/>
          <w:lang w:eastAsia="zh-CN"/>
        </w:rPr>
        <w:t>odpowiedzialność cywilna za szkody oraz następstwa nieszczęśliwych wypadków pracowników i przedstawicieli Wykonawcy oraz osób trzecich, a powstałych w związku z wykonaniem przedmiotu umowy.</w:t>
      </w:r>
    </w:p>
    <w:p w14:paraId="3FD2D372" w14:textId="5FC5C6EA" w:rsidR="008629E0" w:rsidRPr="004A7578" w:rsidRDefault="008629E0" w:rsidP="00FC1AC6">
      <w:pPr>
        <w:widowControl w:val="0"/>
        <w:numPr>
          <w:ilvl w:val="0"/>
          <w:numId w:val="26"/>
        </w:numPr>
        <w:tabs>
          <w:tab w:val="num" w:pos="300"/>
          <w:tab w:val="left" w:pos="395"/>
        </w:tabs>
        <w:suppressAutoHyphens/>
        <w:kinsoku w:val="0"/>
        <w:overflowPunct w:val="0"/>
        <w:autoSpaceDE w:val="0"/>
        <w:autoSpaceDN w:val="0"/>
        <w:adjustRightInd w:val="0"/>
        <w:spacing w:after="0" w:line="360" w:lineRule="auto"/>
        <w:ind w:left="300" w:right="106" w:hanging="300"/>
        <w:rPr>
          <w:rFonts w:ascii="Verdana" w:eastAsia="Times New Roman" w:hAnsi="Verdana" w:cs="Arial"/>
          <w:color w:val="auto"/>
          <w:sz w:val="18"/>
          <w:szCs w:val="18"/>
          <w:lang w:eastAsia="zh-CN"/>
        </w:rPr>
      </w:pPr>
      <w:r w:rsidRPr="004A7578">
        <w:rPr>
          <w:rFonts w:ascii="Verdana" w:eastAsia="Times New Roman" w:hAnsi="Verdana" w:cs="Arial"/>
          <w:color w:val="auto"/>
          <w:sz w:val="18"/>
          <w:szCs w:val="18"/>
          <w:lang w:eastAsia="zh-CN"/>
        </w:rPr>
        <w:t xml:space="preserve">Wykonawca zobowiązany jest do odnawiania ubezpieczenia przez cały okres trwania umowy, względnie niezwłocznego zawarcia kolejnej umowy ubezpieczenia w przypadku ewentualnego wygaśnięcia umowy ubezpieczenia w trakcie trwania niniejszej umowy. </w:t>
      </w:r>
    </w:p>
    <w:p w14:paraId="1B770402" w14:textId="7B3518F3" w:rsidR="00A11416" w:rsidRPr="004A7578" w:rsidRDefault="00A11416" w:rsidP="00FC1AC6">
      <w:pPr>
        <w:pStyle w:val="Nagwek1"/>
        <w:spacing w:line="360" w:lineRule="auto"/>
        <w:ind w:right="86"/>
        <w:rPr>
          <w:rFonts w:ascii="Verdana" w:hAnsi="Verdana"/>
          <w:color w:val="auto"/>
          <w:sz w:val="18"/>
          <w:szCs w:val="18"/>
        </w:rPr>
      </w:pPr>
      <w:r w:rsidRPr="004A7578">
        <w:rPr>
          <w:rFonts w:ascii="Verdana" w:hAnsi="Verdana"/>
          <w:color w:val="auto"/>
          <w:sz w:val="18"/>
          <w:szCs w:val="18"/>
        </w:rPr>
        <w:t>§ 1</w:t>
      </w:r>
      <w:r w:rsidR="00BD5598" w:rsidRPr="004A7578">
        <w:rPr>
          <w:rFonts w:ascii="Verdana" w:hAnsi="Verdana"/>
          <w:color w:val="auto"/>
          <w:sz w:val="18"/>
          <w:szCs w:val="18"/>
        </w:rPr>
        <w:t>5</w:t>
      </w:r>
    </w:p>
    <w:p w14:paraId="57FFFEBB" w14:textId="1ABCEF6E" w:rsidR="00984C2C" w:rsidRPr="004A7578" w:rsidRDefault="00984C2C" w:rsidP="00984C2C">
      <w:pPr>
        <w:jc w:val="center"/>
        <w:rPr>
          <w:rFonts w:ascii="Verdana" w:hAnsi="Verdana"/>
          <w:color w:val="auto"/>
          <w:sz w:val="18"/>
          <w:szCs w:val="18"/>
        </w:rPr>
      </w:pPr>
      <w:r w:rsidRPr="004A7578">
        <w:rPr>
          <w:rFonts w:ascii="Verdana" w:hAnsi="Verdana"/>
          <w:color w:val="auto"/>
          <w:sz w:val="18"/>
          <w:szCs w:val="18"/>
        </w:rPr>
        <w:t>Licencja</w:t>
      </w:r>
    </w:p>
    <w:p w14:paraId="26AFC356" w14:textId="7DE7DE7F" w:rsidR="00A11416" w:rsidRPr="004A7578" w:rsidRDefault="00A11416" w:rsidP="00793FD6">
      <w:pPr>
        <w:numPr>
          <w:ilvl w:val="0"/>
          <w:numId w:val="35"/>
        </w:numPr>
        <w:spacing w:after="160" w:line="360" w:lineRule="auto"/>
        <w:contextualSpacing/>
        <w:rPr>
          <w:rFonts w:ascii="Verdana" w:eastAsiaTheme="minorHAnsi" w:hAnsi="Verdana" w:cstheme="majorHAnsi"/>
          <w:color w:val="auto"/>
          <w:sz w:val="18"/>
          <w:szCs w:val="18"/>
          <w:lang w:eastAsia="en-US"/>
        </w:rPr>
      </w:pPr>
      <w:r w:rsidRPr="004A7578">
        <w:rPr>
          <w:rFonts w:ascii="Verdana" w:eastAsiaTheme="minorHAnsi" w:hAnsi="Verdana" w:cstheme="majorHAnsi"/>
          <w:color w:val="auto"/>
          <w:sz w:val="18"/>
          <w:szCs w:val="18"/>
          <w:lang w:eastAsia="en-US"/>
        </w:rPr>
        <w:t xml:space="preserve">Wykonawca udzieli Zamawiającemu niewyłączne, nieprzenoszalne i niezbywalne Licencje uprawniające do korzystania z Oprogramowania przez dowolne urządzenia będące w sieci Internet, na polach eksploatacji: </w:t>
      </w:r>
    </w:p>
    <w:p w14:paraId="3FE584CC" w14:textId="77777777" w:rsidR="00A11416" w:rsidRPr="004A7578" w:rsidRDefault="00A11416" w:rsidP="00793FD6">
      <w:pPr>
        <w:numPr>
          <w:ilvl w:val="1"/>
          <w:numId w:val="35"/>
        </w:numPr>
        <w:spacing w:after="160" w:line="360" w:lineRule="auto"/>
        <w:contextualSpacing/>
        <w:rPr>
          <w:rFonts w:ascii="Verdana" w:eastAsiaTheme="minorHAnsi" w:hAnsi="Verdana" w:cstheme="majorHAnsi"/>
          <w:color w:val="auto"/>
          <w:sz w:val="18"/>
          <w:szCs w:val="18"/>
          <w:lang w:eastAsia="en-US"/>
        </w:rPr>
      </w:pPr>
      <w:r w:rsidRPr="004A7578">
        <w:rPr>
          <w:rFonts w:ascii="Verdana" w:eastAsiaTheme="minorHAnsi" w:hAnsi="Verdana" w:cstheme="majorHAnsi"/>
          <w:color w:val="auto"/>
          <w:sz w:val="18"/>
          <w:szCs w:val="18"/>
          <w:lang w:eastAsia="en-US"/>
        </w:rPr>
        <w:t>wyświetlania, korzystania, wprowadzania danych przez Użytkowników Końcowych Systemu w sieci LAN,</w:t>
      </w:r>
    </w:p>
    <w:p w14:paraId="632455AE" w14:textId="600BB1F1" w:rsidR="00A11416" w:rsidRPr="004A7578" w:rsidRDefault="00A11416" w:rsidP="00793FD6">
      <w:pPr>
        <w:numPr>
          <w:ilvl w:val="1"/>
          <w:numId w:val="35"/>
        </w:numPr>
        <w:spacing w:after="160" w:line="360" w:lineRule="auto"/>
        <w:contextualSpacing/>
        <w:rPr>
          <w:rFonts w:ascii="Verdana" w:eastAsiaTheme="minorHAnsi" w:hAnsi="Verdana" w:cstheme="majorHAnsi"/>
          <w:color w:val="auto"/>
          <w:sz w:val="18"/>
          <w:szCs w:val="18"/>
          <w:lang w:eastAsia="en-US"/>
        </w:rPr>
      </w:pPr>
      <w:r w:rsidRPr="004A7578">
        <w:rPr>
          <w:rFonts w:ascii="Verdana" w:eastAsiaTheme="minorHAnsi" w:hAnsi="Verdana" w:cstheme="majorHAnsi"/>
          <w:color w:val="auto"/>
          <w:sz w:val="18"/>
          <w:szCs w:val="18"/>
          <w:lang w:eastAsia="en-US"/>
        </w:rPr>
        <w:t xml:space="preserve">wyświetlania, korzystania, wprowadzania danych Użytkowników Końcowych Systemu w sieci  Internet. </w:t>
      </w:r>
    </w:p>
    <w:p w14:paraId="03F7F0AC" w14:textId="77777777" w:rsidR="00A11416" w:rsidRPr="004A7578" w:rsidRDefault="00A11416" w:rsidP="00793FD6">
      <w:pPr>
        <w:numPr>
          <w:ilvl w:val="0"/>
          <w:numId w:val="35"/>
        </w:numPr>
        <w:spacing w:after="160" w:line="360" w:lineRule="auto"/>
        <w:contextualSpacing/>
        <w:rPr>
          <w:rFonts w:ascii="Verdana" w:eastAsiaTheme="minorHAnsi" w:hAnsi="Verdana" w:cstheme="majorHAnsi"/>
          <w:color w:val="auto"/>
          <w:sz w:val="18"/>
          <w:szCs w:val="18"/>
          <w:lang w:eastAsia="en-US"/>
        </w:rPr>
      </w:pPr>
      <w:r w:rsidRPr="004A7578">
        <w:rPr>
          <w:rFonts w:ascii="Verdana" w:eastAsiaTheme="minorHAnsi" w:hAnsi="Verdana" w:cstheme="majorHAnsi"/>
          <w:color w:val="auto"/>
          <w:sz w:val="18"/>
          <w:szCs w:val="18"/>
          <w:lang w:eastAsia="en-US"/>
        </w:rPr>
        <w:t>Licencja jest związana z taką ilością zarejestrowanych użytkowników, która została określona w Certyfikacie Licencyjnym.</w:t>
      </w:r>
    </w:p>
    <w:p w14:paraId="59D89EA5" w14:textId="77777777" w:rsidR="00A11416" w:rsidRPr="004A7578" w:rsidRDefault="00A11416" w:rsidP="00793FD6">
      <w:pPr>
        <w:numPr>
          <w:ilvl w:val="0"/>
          <w:numId w:val="35"/>
        </w:numPr>
        <w:spacing w:after="160" w:line="360" w:lineRule="auto"/>
        <w:contextualSpacing/>
        <w:rPr>
          <w:rFonts w:ascii="Verdana" w:eastAsiaTheme="minorHAnsi" w:hAnsi="Verdana" w:cstheme="majorHAnsi"/>
          <w:color w:val="auto"/>
          <w:sz w:val="18"/>
          <w:szCs w:val="18"/>
          <w:lang w:eastAsia="en-US"/>
        </w:rPr>
      </w:pPr>
      <w:r w:rsidRPr="004A7578">
        <w:rPr>
          <w:rFonts w:ascii="Verdana" w:eastAsiaTheme="minorHAnsi" w:hAnsi="Verdana" w:cstheme="majorHAnsi"/>
          <w:color w:val="auto"/>
          <w:sz w:val="18"/>
          <w:szCs w:val="18"/>
          <w:lang w:eastAsia="en-US"/>
        </w:rPr>
        <w:t>Licencja jest udzielana na czas określony w Certyfikacie Licencyjnym.</w:t>
      </w:r>
    </w:p>
    <w:p w14:paraId="664B0791" w14:textId="77777777" w:rsidR="00A11416" w:rsidRPr="004A7578" w:rsidRDefault="00A11416" w:rsidP="00793FD6">
      <w:pPr>
        <w:numPr>
          <w:ilvl w:val="0"/>
          <w:numId w:val="35"/>
        </w:numPr>
        <w:spacing w:after="160" w:line="360" w:lineRule="auto"/>
        <w:contextualSpacing/>
        <w:rPr>
          <w:rFonts w:ascii="Verdana" w:eastAsiaTheme="minorHAnsi" w:hAnsi="Verdana" w:cstheme="majorHAnsi"/>
          <w:color w:val="auto"/>
          <w:sz w:val="18"/>
          <w:szCs w:val="18"/>
          <w:lang w:eastAsia="en-US"/>
        </w:rPr>
      </w:pPr>
      <w:r w:rsidRPr="004A7578">
        <w:rPr>
          <w:rFonts w:ascii="Verdana" w:eastAsiaTheme="minorHAnsi" w:hAnsi="Verdana" w:cstheme="majorHAnsi"/>
          <w:color w:val="auto"/>
          <w:sz w:val="18"/>
          <w:szCs w:val="18"/>
          <w:lang w:eastAsia="en-US"/>
        </w:rPr>
        <w:t xml:space="preserve">Licencja uprawnia do Korzystania z Aktualizacji Oprogramowania przeznaczonego dla tych wersji Oprogramowania, na które została udzielona Zamawiającemu Licencja przez czas nieokreślony. </w:t>
      </w:r>
    </w:p>
    <w:p w14:paraId="676E2788" w14:textId="77777777" w:rsidR="00A11416" w:rsidRPr="004A7578" w:rsidRDefault="00A11416" w:rsidP="00793FD6">
      <w:pPr>
        <w:numPr>
          <w:ilvl w:val="0"/>
          <w:numId w:val="35"/>
        </w:numPr>
        <w:spacing w:after="0" w:line="360" w:lineRule="auto"/>
        <w:contextualSpacing/>
        <w:rPr>
          <w:rFonts w:ascii="Verdana" w:eastAsiaTheme="minorHAnsi" w:hAnsi="Verdana" w:cstheme="majorHAnsi"/>
          <w:color w:val="auto"/>
          <w:sz w:val="18"/>
          <w:szCs w:val="18"/>
          <w:lang w:eastAsia="en-US"/>
        </w:rPr>
      </w:pPr>
      <w:r w:rsidRPr="004A7578">
        <w:rPr>
          <w:rFonts w:ascii="Verdana" w:eastAsiaTheme="minorHAnsi" w:hAnsi="Verdana" w:cstheme="majorHAnsi"/>
          <w:color w:val="auto"/>
          <w:sz w:val="18"/>
          <w:szCs w:val="18"/>
          <w:lang w:eastAsia="en-US"/>
        </w:rPr>
        <w:t>Licencja zostanie przekazana wraz z podpisaniem protokołu odbioru.</w:t>
      </w:r>
    </w:p>
    <w:p w14:paraId="33D2C119" w14:textId="2970FFD2" w:rsidR="00A11416" w:rsidRDefault="00793FD6" w:rsidP="00793FD6">
      <w:pPr>
        <w:pStyle w:val="Akapitzlist"/>
        <w:numPr>
          <w:ilvl w:val="0"/>
          <w:numId w:val="35"/>
        </w:numPr>
        <w:spacing w:line="360" w:lineRule="auto"/>
        <w:jc w:val="both"/>
        <w:rPr>
          <w:rFonts w:ascii="Verdana" w:eastAsiaTheme="minorHAnsi" w:hAnsi="Verdana" w:cstheme="majorHAnsi"/>
          <w:sz w:val="18"/>
          <w:szCs w:val="18"/>
          <w:lang w:eastAsia="en-US"/>
        </w:rPr>
      </w:pPr>
      <w:r w:rsidRPr="004A7578">
        <w:rPr>
          <w:rFonts w:ascii="Verdana" w:eastAsiaTheme="minorHAnsi" w:hAnsi="Verdana" w:cstheme="majorHAnsi"/>
          <w:sz w:val="18"/>
          <w:szCs w:val="18"/>
          <w:lang w:eastAsia="en-US"/>
        </w:rPr>
        <w:t>Żadne z postanowień Umowy nie przenosi na Zamawiającego jakichkolwiek praw majątkowych do jakiejkolwiek własności intelektualnej, w szczególności praw autorskich do Oprogramowania.</w:t>
      </w:r>
    </w:p>
    <w:p w14:paraId="11581E07" w14:textId="315CCEF1" w:rsidR="005E0C99" w:rsidRPr="004A7578" w:rsidRDefault="005E0C99" w:rsidP="009D73D7">
      <w:pPr>
        <w:pStyle w:val="Akapitzlist"/>
        <w:numPr>
          <w:ilvl w:val="0"/>
          <w:numId w:val="35"/>
        </w:numPr>
        <w:spacing w:after="0" w:line="360" w:lineRule="auto"/>
        <w:jc w:val="both"/>
        <w:rPr>
          <w:rFonts w:ascii="Verdana" w:eastAsiaTheme="minorHAnsi" w:hAnsi="Verdana" w:cstheme="majorHAnsi"/>
          <w:sz w:val="18"/>
          <w:szCs w:val="18"/>
          <w:lang w:eastAsia="en-US"/>
        </w:rPr>
      </w:pPr>
      <w:r>
        <w:rPr>
          <w:rFonts w:ascii="Verdana" w:eastAsiaTheme="minorHAnsi" w:hAnsi="Verdana" w:cstheme="majorHAnsi"/>
          <w:sz w:val="18"/>
          <w:szCs w:val="18"/>
          <w:lang w:eastAsia="en-US"/>
        </w:rPr>
        <w:t xml:space="preserve">Wynagrodzenie za udzielenie ww. Licencji zawiera się w kwocie wynagrodzenia umownego, określonego w </w:t>
      </w:r>
      <w:r w:rsidRPr="005E0C99">
        <w:rPr>
          <w:rFonts w:ascii="Verdana" w:eastAsiaTheme="minorHAnsi" w:hAnsi="Verdana" w:cstheme="majorHAnsi"/>
          <w:sz w:val="18"/>
          <w:szCs w:val="18"/>
          <w:lang w:eastAsia="en-US"/>
        </w:rPr>
        <w:t>§</w:t>
      </w:r>
      <w:r>
        <w:rPr>
          <w:rFonts w:ascii="Verdana" w:eastAsiaTheme="minorHAnsi" w:hAnsi="Verdana" w:cstheme="majorHAnsi"/>
          <w:sz w:val="18"/>
          <w:szCs w:val="18"/>
          <w:lang w:eastAsia="en-US"/>
        </w:rPr>
        <w:t xml:space="preserve"> 5 ust. 1 Umowy.</w:t>
      </w:r>
    </w:p>
    <w:p w14:paraId="4205AAAF" w14:textId="2B16A4E9" w:rsidR="00793FD6" w:rsidRPr="004A7578" w:rsidRDefault="00793FD6" w:rsidP="00FC1AC6">
      <w:pPr>
        <w:pStyle w:val="Nagwek1"/>
        <w:spacing w:line="360" w:lineRule="auto"/>
        <w:ind w:right="86"/>
        <w:rPr>
          <w:rFonts w:ascii="Verdana" w:hAnsi="Verdana"/>
          <w:color w:val="auto"/>
          <w:sz w:val="18"/>
          <w:szCs w:val="18"/>
        </w:rPr>
      </w:pPr>
      <w:r w:rsidRPr="004A7578">
        <w:rPr>
          <w:rFonts w:ascii="Verdana" w:hAnsi="Verdana"/>
          <w:color w:val="auto"/>
          <w:sz w:val="18"/>
          <w:szCs w:val="18"/>
        </w:rPr>
        <w:t>§ 1</w:t>
      </w:r>
      <w:r w:rsidR="00BD5598" w:rsidRPr="004A7578">
        <w:rPr>
          <w:rFonts w:ascii="Verdana" w:hAnsi="Verdana"/>
          <w:color w:val="auto"/>
          <w:sz w:val="18"/>
          <w:szCs w:val="18"/>
        </w:rPr>
        <w:t>6</w:t>
      </w:r>
    </w:p>
    <w:p w14:paraId="2AD8B316" w14:textId="77777777" w:rsidR="00793FD6" w:rsidRPr="004A7578" w:rsidRDefault="00793FD6" w:rsidP="00793FD6">
      <w:pPr>
        <w:spacing w:line="360" w:lineRule="auto"/>
        <w:jc w:val="center"/>
        <w:rPr>
          <w:rFonts w:ascii="Verdana" w:hAnsi="Verdana"/>
          <w:iCs/>
          <w:color w:val="auto"/>
          <w:sz w:val="18"/>
          <w:szCs w:val="18"/>
        </w:rPr>
      </w:pPr>
      <w:r w:rsidRPr="004A7578">
        <w:rPr>
          <w:rFonts w:ascii="Verdana" w:hAnsi="Verdana"/>
          <w:iCs/>
          <w:color w:val="auto"/>
          <w:sz w:val="18"/>
          <w:szCs w:val="18"/>
        </w:rPr>
        <w:t>Informacje Chronione</w:t>
      </w:r>
    </w:p>
    <w:p w14:paraId="565B263D" w14:textId="7DCAA32B" w:rsidR="00793FD6" w:rsidRPr="004A7578" w:rsidRDefault="00793FD6" w:rsidP="00793FD6">
      <w:pPr>
        <w:numPr>
          <w:ilvl w:val="0"/>
          <w:numId w:val="36"/>
        </w:numPr>
        <w:spacing w:line="360" w:lineRule="auto"/>
        <w:rPr>
          <w:rFonts w:ascii="Verdana" w:hAnsi="Verdana"/>
          <w:color w:val="auto"/>
          <w:sz w:val="18"/>
          <w:szCs w:val="18"/>
        </w:rPr>
      </w:pPr>
      <w:r w:rsidRPr="004A7578">
        <w:rPr>
          <w:rFonts w:ascii="Verdana" w:hAnsi="Verdana"/>
          <w:color w:val="auto"/>
          <w:sz w:val="18"/>
          <w:szCs w:val="18"/>
        </w:rPr>
        <w:t xml:space="preserve">Strony zobowiązują się zachować w tajemnicy, używać w dobrej wierze i tylko w sposób zgodny z treścią niniejszej Umowy i w celu jej poprawnego wykonania jakiekolwiek informacje dotyczące szczegółów niniejszej Umowy, Stron niniejszej Umowy, ich kontrahentów, prowadzonej działalności oraz jakiekolwiek inne dane, do których Strony uzyskały dostęp w trakcie realizacji niniejszej  (dalej: </w:t>
      </w:r>
      <w:r w:rsidRPr="004A7578">
        <w:rPr>
          <w:rFonts w:ascii="Verdana" w:hAnsi="Verdana"/>
          <w:b/>
          <w:color w:val="auto"/>
          <w:sz w:val="18"/>
          <w:szCs w:val="18"/>
        </w:rPr>
        <w:t>Informacje Chronione</w:t>
      </w:r>
      <w:r w:rsidRPr="004A7578">
        <w:rPr>
          <w:rFonts w:ascii="Verdana" w:hAnsi="Verdana"/>
          <w:color w:val="auto"/>
          <w:sz w:val="18"/>
          <w:szCs w:val="18"/>
        </w:rPr>
        <w:t>).</w:t>
      </w:r>
    </w:p>
    <w:p w14:paraId="01D6C46F" w14:textId="77777777" w:rsidR="00793FD6" w:rsidRPr="004A7578" w:rsidRDefault="00793FD6" w:rsidP="00793FD6">
      <w:pPr>
        <w:numPr>
          <w:ilvl w:val="0"/>
          <w:numId w:val="36"/>
        </w:numPr>
        <w:spacing w:line="360" w:lineRule="auto"/>
        <w:rPr>
          <w:rFonts w:ascii="Verdana" w:hAnsi="Verdana"/>
          <w:color w:val="auto"/>
          <w:sz w:val="18"/>
          <w:szCs w:val="18"/>
        </w:rPr>
      </w:pPr>
      <w:r w:rsidRPr="004A7578">
        <w:rPr>
          <w:rFonts w:ascii="Verdana" w:hAnsi="Verdana"/>
          <w:color w:val="auto"/>
          <w:sz w:val="18"/>
          <w:szCs w:val="18"/>
        </w:rPr>
        <w:lastRenderedPageBreak/>
        <w:t xml:space="preserve">W szczególności Wykonawca zobowiązuje się do: </w:t>
      </w:r>
    </w:p>
    <w:p w14:paraId="273A9ABC" w14:textId="77777777" w:rsidR="00793FD6" w:rsidRPr="004A7578" w:rsidRDefault="00793FD6" w:rsidP="00793FD6">
      <w:pPr>
        <w:numPr>
          <w:ilvl w:val="1"/>
          <w:numId w:val="36"/>
        </w:numPr>
        <w:spacing w:line="360" w:lineRule="auto"/>
        <w:rPr>
          <w:rFonts w:ascii="Verdana" w:hAnsi="Verdana"/>
          <w:color w:val="auto"/>
          <w:sz w:val="18"/>
          <w:szCs w:val="18"/>
        </w:rPr>
      </w:pPr>
      <w:r w:rsidRPr="004A7578">
        <w:rPr>
          <w:rFonts w:ascii="Verdana" w:hAnsi="Verdana"/>
          <w:color w:val="auto"/>
          <w:sz w:val="18"/>
          <w:szCs w:val="18"/>
        </w:rPr>
        <w:t xml:space="preserve">zachowania poufności danych i baz danych Zamawiający, do których będzie miał dostęp w związku z wykonywaniem niniejszej Umowy, w tym nieujawniania jakichkolwiek Informacji Chronionych, przez pracowników Wykonawcy bądź osoby, z których pomocą wykonuje on Umowę, </w:t>
      </w:r>
    </w:p>
    <w:p w14:paraId="0E4EF1EC" w14:textId="77777777" w:rsidR="00793FD6" w:rsidRPr="004A7578" w:rsidRDefault="00793FD6" w:rsidP="00793FD6">
      <w:pPr>
        <w:numPr>
          <w:ilvl w:val="1"/>
          <w:numId w:val="36"/>
        </w:numPr>
        <w:spacing w:line="360" w:lineRule="auto"/>
        <w:rPr>
          <w:rFonts w:ascii="Verdana" w:hAnsi="Verdana"/>
          <w:color w:val="auto"/>
          <w:sz w:val="18"/>
          <w:szCs w:val="18"/>
        </w:rPr>
      </w:pPr>
      <w:r w:rsidRPr="004A7578">
        <w:rPr>
          <w:rFonts w:ascii="Verdana" w:hAnsi="Verdana"/>
          <w:color w:val="auto"/>
          <w:sz w:val="18"/>
          <w:szCs w:val="18"/>
        </w:rPr>
        <w:t xml:space="preserve">zwrócenia lub zniszczenia na pisemne żądanie Zamawiający dokumentów </w:t>
      </w:r>
      <w:r w:rsidRPr="004A7578">
        <w:rPr>
          <w:rFonts w:ascii="Verdana" w:hAnsi="Verdana"/>
          <w:color w:val="auto"/>
          <w:sz w:val="18"/>
          <w:szCs w:val="18"/>
        </w:rPr>
        <w:br/>
        <w:t>lub innych nośników danych zawierających Informacje Chronione lub Dane Osobowe.</w:t>
      </w:r>
    </w:p>
    <w:p w14:paraId="05A3AA21" w14:textId="77777777" w:rsidR="00793FD6" w:rsidRPr="004A7578" w:rsidRDefault="00793FD6" w:rsidP="00793FD6">
      <w:pPr>
        <w:numPr>
          <w:ilvl w:val="0"/>
          <w:numId w:val="36"/>
        </w:numPr>
        <w:spacing w:line="360" w:lineRule="auto"/>
        <w:rPr>
          <w:rFonts w:ascii="Verdana" w:hAnsi="Verdana"/>
          <w:color w:val="auto"/>
          <w:sz w:val="18"/>
          <w:szCs w:val="18"/>
        </w:rPr>
      </w:pPr>
      <w:r w:rsidRPr="004A7578">
        <w:rPr>
          <w:rFonts w:ascii="Verdana" w:hAnsi="Verdana"/>
          <w:color w:val="auto"/>
          <w:sz w:val="18"/>
          <w:szCs w:val="18"/>
        </w:rPr>
        <w:t>Obowiązek zachowania w poufności Informacji Chronionych nie dotyczy informacji:</w:t>
      </w:r>
    </w:p>
    <w:p w14:paraId="72C25AB9" w14:textId="77777777" w:rsidR="00793FD6" w:rsidRPr="004A7578" w:rsidRDefault="00793FD6" w:rsidP="00793FD6">
      <w:pPr>
        <w:numPr>
          <w:ilvl w:val="1"/>
          <w:numId w:val="36"/>
        </w:numPr>
        <w:spacing w:line="360" w:lineRule="auto"/>
        <w:rPr>
          <w:rFonts w:ascii="Verdana" w:hAnsi="Verdana"/>
          <w:color w:val="auto"/>
          <w:sz w:val="18"/>
          <w:szCs w:val="18"/>
        </w:rPr>
      </w:pPr>
      <w:r w:rsidRPr="004A7578">
        <w:rPr>
          <w:rFonts w:ascii="Verdana" w:hAnsi="Verdana"/>
          <w:color w:val="auto"/>
          <w:sz w:val="18"/>
          <w:szCs w:val="18"/>
        </w:rPr>
        <w:t xml:space="preserve">powszechnie znanych, </w:t>
      </w:r>
    </w:p>
    <w:p w14:paraId="251F67E4" w14:textId="77777777" w:rsidR="00793FD6" w:rsidRPr="004A7578" w:rsidRDefault="00793FD6" w:rsidP="00793FD6">
      <w:pPr>
        <w:numPr>
          <w:ilvl w:val="1"/>
          <w:numId w:val="36"/>
        </w:numPr>
        <w:spacing w:line="360" w:lineRule="auto"/>
        <w:rPr>
          <w:rFonts w:ascii="Verdana" w:hAnsi="Verdana"/>
          <w:color w:val="auto"/>
          <w:sz w:val="18"/>
          <w:szCs w:val="18"/>
        </w:rPr>
      </w:pPr>
      <w:r w:rsidRPr="004A7578">
        <w:rPr>
          <w:rFonts w:ascii="Verdana" w:hAnsi="Verdana"/>
          <w:color w:val="auto"/>
          <w:sz w:val="18"/>
          <w:szCs w:val="18"/>
        </w:rPr>
        <w:t xml:space="preserve">podlegających ujawnieniu ze względu na obowiązujące przepisy prawa, </w:t>
      </w:r>
      <w:r w:rsidRPr="004A7578">
        <w:rPr>
          <w:rFonts w:ascii="Verdana" w:hAnsi="Verdana"/>
          <w:color w:val="auto"/>
          <w:sz w:val="18"/>
          <w:szCs w:val="18"/>
        </w:rPr>
        <w:br/>
        <w:t>w szczególności ustawy o dostępie do informacji publicznej oraz o finansach publicznych,</w:t>
      </w:r>
    </w:p>
    <w:p w14:paraId="1F35F675" w14:textId="77777777" w:rsidR="00793FD6" w:rsidRPr="004A7578" w:rsidRDefault="00793FD6" w:rsidP="00793FD6">
      <w:pPr>
        <w:numPr>
          <w:ilvl w:val="1"/>
          <w:numId w:val="36"/>
        </w:numPr>
        <w:spacing w:line="360" w:lineRule="auto"/>
        <w:rPr>
          <w:rFonts w:ascii="Verdana" w:hAnsi="Verdana"/>
          <w:color w:val="auto"/>
          <w:sz w:val="18"/>
          <w:szCs w:val="18"/>
        </w:rPr>
      </w:pPr>
      <w:r w:rsidRPr="004A7578">
        <w:rPr>
          <w:rFonts w:ascii="Verdana" w:hAnsi="Verdana"/>
          <w:color w:val="auto"/>
          <w:sz w:val="18"/>
          <w:szCs w:val="18"/>
        </w:rPr>
        <w:t xml:space="preserve">dotyczących faktu zawarcia Umowy, w tym w związku z uzyskaniem referencji </w:t>
      </w:r>
      <w:r w:rsidRPr="004A7578">
        <w:rPr>
          <w:rFonts w:ascii="Verdana" w:hAnsi="Verdana"/>
          <w:color w:val="auto"/>
          <w:sz w:val="18"/>
          <w:szCs w:val="18"/>
        </w:rPr>
        <w:br/>
        <w:t>w razie jej prawidłowego wykonania.</w:t>
      </w:r>
    </w:p>
    <w:p w14:paraId="6DF7B31A" w14:textId="770B25A5" w:rsidR="00793FD6" w:rsidRPr="004A7578" w:rsidRDefault="00793FD6" w:rsidP="00793FD6">
      <w:pPr>
        <w:pStyle w:val="Nagwek1"/>
        <w:rPr>
          <w:rFonts w:ascii="Verdana" w:hAnsi="Verdana"/>
          <w:color w:val="auto"/>
          <w:sz w:val="18"/>
          <w:szCs w:val="18"/>
        </w:rPr>
      </w:pPr>
      <w:bookmarkStart w:id="3" w:name="_Hlk132117603"/>
      <w:r w:rsidRPr="004A7578">
        <w:rPr>
          <w:rFonts w:ascii="Verdana" w:hAnsi="Verdana"/>
          <w:color w:val="auto"/>
          <w:sz w:val="18"/>
          <w:szCs w:val="18"/>
        </w:rPr>
        <w:t>§ 1</w:t>
      </w:r>
      <w:r w:rsidR="00BD5598" w:rsidRPr="004A7578">
        <w:rPr>
          <w:rFonts w:ascii="Verdana" w:hAnsi="Verdana"/>
          <w:color w:val="auto"/>
          <w:sz w:val="18"/>
          <w:szCs w:val="18"/>
        </w:rPr>
        <w:t>7</w:t>
      </w:r>
    </w:p>
    <w:p w14:paraId="7B81CEF9" w14:textId="77777777" w:rsidR="00793FD6" w:rsidRPr="004A7578" w:rsidRDefault="00793FD6" w:rsidP="00793FD6">
      <w:pPr>
        <w:widowControl w:val="0"/>
        <w:spacing w:after="0" w:line="360" w:lineRule="auto"/>
        <w:ind w:left="0" w:right="-36" w:firstLine="0"/>
        <w:jc w:val="center"/>
        <w:rPr>
          <w:rFonts w:ascii="Verdana" w:eastAsiaTheme="minorHAnsi" w:hAnsi="Verdana" w:cstheme="majorHAnsi"/>
          <w:color w:val="auto"/>
          <w:spacing w:val="-1"/>
          <w:sz w:val="18"/>
          <w:szCs w:val="18"/>
        </w:rPr>
      </w:pPr>
      <w:r w:rsidRPr="004A7578">
        <w:rPr>
          <w:rFonts w:ascii="Verdana" w:eastAsiaTheme="minorHAnsi" w:hAnsi="Verdana" w:cstheme="majorHAnsi"/>
          <w:color w:val="auto"/>
          <w:spacing w:val="-1"/>
          <w:sz w:val="18"/>
          <w:szCs w:val="18"/>
        </w:rPr>
        <w:t>Dane Osobowe</w:t>
      </w:r>
    </w:p>
    <w:p w14:paraId="3DEE29BB" w14:textId="227DA806" w:rsidR="00793FD6" w:rsidRPr="004A7578" w:rsidRDefault="00793FD6" w:rsidP="00793FD6">
      <w:pPr>
        <w:numPr>
          <w:ilvl w:val="0"/>
          <w:numId w:val="37"/>
        </w:numPr>
        <w:spacing w:after="0" w:line="360" w:lineRule="auto"/>
        <w:contextualSpacing/>
        <w:rPr>
          <w:rFonts w:ascii="Verdana" w:eastAsiaTheme="minorHAnsi" w:hAnsi="Verdana" w:cstheme="majorHAnsi"/>
          <w:color w:val="auto"/>
          <w:sz w:val="18"/>
          <w:szCs w:val="18"/>
        </w:rPr>
      </w:pPr>
      <w:r w:rsidRPr="004A7578">
        <w:rPr>
          <w:rFonts w:ascii="Verdana" w:eastAsiaTheme="minorHAnsi" w:hAnsi="Verdana" w:cstheme="majorHAnsi"/>
          <w:bCs/>
          <w:color w:val="auto"/>
          <w:sz w:val="18"/>
          <w:szCs w:val="18"/>
          <w:shd w:val="clear" w:color="auto" w:fill="FFFFFF"/>
          <w:lang w:eastAsia="en-US"/>
        </w:rPr>
        <w:t>Wykonawca przyjmuje do wiadomości, iż będąc dopuszczonym do przetwarzania Danych Osobowych w celu realizacji niniejszej umowy, zostaje zobowiązany do zachowania w poufności przetwarzanych Danych Osobowych oraz stosowania wobec nich adekwatnych środków bezpieczeństwa</w:t>
      </w:r>
      <w:r w:rsidR="00C40E41" w:rsidRPr="004A7578">
        <w:rPr>
          <w:rFonts w:ascii="Verdana" w:eastAsiaTheme="minorHAnsi" w:hAnsi="Verdana" w:cstheme="majorHAnsi"/>
          <w:bCs/>
          <w:color w:val="auto"/>
          <w:sz w:val="18"/>
          <w:szCs w:val="18"/>
          <w:shd w:val="clear" w:color="auto" w:fill="FFFFFF"/>
          <w:lang w:eastAsia="en-US"/>
        </w:rPr>
        <w:t>.</w:t>
      </w:r>
      <w:r w:rsidRPr="004A7578">
        <w:rPr>
          <w:rFonts w:ascii="Verdana" w:eastAsiaTheme="minorHAnsi" w:hAnsi="Verdana" w:cstheme="majorHAnsi"/>
          <w:bCs/>
          <w:color w:val="auto"/>
          <w:sz w:val="18"/>
          <w:szCs w:val="18"/>
          <w:shd w:val="clear" w:color="auto" w:fill="FFFFFF"/>
          <w:lang w:eastAsia="en-US"/>
        </w:rPr>
        <w:t xml:space="preserve"> </w:t>
      </w:r>
      <w:r w:rsidRPr="004A7578">
        <w:rPr>
          <w:rFonts w:ascii="Verdana" w:eastAsiaTheme="minorHAnsi" w:hAnsi="Verdana" w:cstheme="majorHAnsi"/>
          <w:bCs/>
          <w:color w:val="auto"/>
          <w:sz w:val="18"/>
          <w:szCs w:val="18"/>
          <w:lang w:eastAsia="en-US"/>
        </w:rPr>
        <w:t>Szczegółowe regulacje dotyczące przetwarzania przez Wykonawcę Danych Osobowych, których Zamawiający jest administratorem są przedmiotem odrębnej umowy o powierzenie przetwarzania danych osobowych zawartej między Stronami.</w:t>
      </w:r>
      <w:r w:rsidRPr="004A7578">
        <w:rPr>
          <w:rFonts w:ascii="Verdana" w:eastAsiaTheme="minorHAnsi" w:hAnsi="Verdana" w:cstheme="majorHAnsi"/>
          <w:color w:val="auto"/>
          <w:sz w:val="18"/>
          <w:szCs w:val="18"/>
          <w:lang w:eastAsia="en-US"/>
        </w:rPr>
        <w:t xml:space="preserve"> </w:t>
      </w:r>
      <w:r w:rsidRPr="004A7578">
        <w:rPr>
          <w:rFonts w:ascii="Verdana" w:eastAsiaTheme="minorHAnsi" w:hAnsi="Verdana" w:cstheme="majorHAnsi"/>
          <w:bCs/>
          <w:color w:val="auto"/>
          <w:sz w:val="18"/>
          <w:szCs w:val="18"/>
          <w:lang w:eastAsia="en-US"/>
        </w:rPr>
        <w:t>Wykonawca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71A62C25" w14:textId="3E27475A" w:rsidR="00793FD6" w:rsidRPr="004A7578" w:rsidRDefault="00793FD6" w:rsidP="00AA73EA">
      <w:pPr>
        <w:numPr>
          <w:ilvl w:val="0"/>
          <w:numId w:val="37"/>
        </w:numPr>
        <w:spacing w:after="0" w:line="360" w:lineRule="auto"/>
        <w:contextualSpacing/>
        <w:rPr>
          <w:rFonts w:ascii="Verdana" w:eastAsiaTheme="minorHAnsi" w:hAnsi="Verdana" w:cstheme="majorHAnsi"/>
          <w:bCs/>
          <w:color w:val="auto"/>
          <w:sz w:val="18"/>
          <w:szCs w:val="18"/>
          <w:lang w:eastAsia="en-US"/>
        </w:rPr>
      </w:pPr>
      <w:r w:rsidRPr="004A7578">
        <w:rPr>
          <w:rFonts w:ascii="Verdana" w:eastAsiaTheme="minorHAnsi" w:hAnsi="Verdana" w:cstheme="majorHAnsi"/>
          <w:bCs/>
          <w:color w:val="auto"/>
          <w:sz w:val="18"/>
          <w:szCs w:val="18"/>
          <w:lang w:eastAsia="en-US"/>
        </w:rPr>
        <w:t>Strony zobowiązują się zawrzeć umowę o powierzeniu przetwarzania danych osobowych (</w:t>
      </w:r>
      <w:r w:rsidR="003C3760" w:rsidRPr="004A7578">
        <w:rPr>
          <w:rFonts w:ascii="Verdana" w:eastAsiaTheme="minorHAnsi" w:hAnsi="Verdana" w:cstheme="majorHAnsi"/>
          <w:bCs/>
          <w:color w:val="auto"/>
          <w:sz w:val="18"/>
          <w:szCs w:val="18"/>
          <w:lang w:eastAsia="en-US"/>
        </w:rPr>
        <w:t>Z</w:t>
      </w:r>
      <w:r w:rsidRPr="004A7578">
        <w:rPr>
          <w:rFonts w:ascii="Verdana" w:eastAsiaTheme="minorHAnsi" w:hAnsi="Verdana" w:cstheme="majorHAnsi"/>
          <w:bCs/>
          <w:color w:val="auto"/>
          <w:sz w:val="18"/>
          <w:szCs w:val="18"/>
          <w:lang w:eastAsia="en-US"/>
        </w:rPr>
        <w:t xml:space="preserve">ałącznik nr </w:t>
      </w:r>
      <w:r w:rsidR="003C3760" w:rsidRPr="004A7578">
        <w:rPr>
          <w:rFonts w:ascii="Verdana" w:eastAsiaTheme="minorHAnsi" w:hAnsi="Verdana" w:cstheme="majorHAnsi"/>
          <w:bCs/>
          <w:color w:val="auto"/>
          <w:sz w:val="18"/>
          <w:szCs w:val="18"/>
          <w:lang w:eastAsia="en-US"/>
        </w:rPr>
        <w:t>2</w:t>
      </w:r>
      <w:r w:rsidRPr="004A7578">
        <w:rPr>
          <w:rFonts w:ascii="Verdana" w:eastAsiaTheme="minorHAnsi" w:hAnsi="Verdana" w:cstheme="majorHAnsi"/>
          <w:bCs/>
          <w:color w:val="auto"/>
          <w:sz w:val="18"/>
          <w:szCs w:val="18"/>
          <w:lang w:eastAsia="en-US"/>
        </w:rPr>
        <w:t xml:space="preserve"> do niniejszej Umowy), zgodnie z wymogami artykułu 28 RODO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 (Dz. Urz. UE L 119 z 04.05.2016, str. 1). </w:t>
      </w:r>
    </w:p>
    <w:p w14:paraId="16068B64" w14:textId="5A8E88FD" w:rsidR="00A5771F" w:rsidRPr="004A7578" w:rsidRDefault="00A5771F" w:rsidP="00FC1AC6">
      <w:pPr>
        <w:pStyle w:val="Nagwek1"/>
        <w:spacing w:line="360" w:lineRule="auto"/>
        <w:ind w:right="86"/>
        <w:rPr>
          <w:rFonts w:ascii="Verdana" w:hAnsi="Verdana"/>
          <w:color w:val="auto"/>
          <w:sz w:val="18"/>
          <w:szCs w:val="18"/>
        </w:rPr>
      </w:pPr>
      <w:r w:rsidRPr="004A7578">
        <w:rPr>
          <w:rFonts w:ascii="Verdana" w:hAnsi="Verdana"/>
          <w:color w:val="auto"/>
          <w:sz w:val="18"/>
          <w:szCs w:val="18"/>
        </w:rPr>
        <w:t>§ 1</w:t>
      </w:r>
      <w:r w:rsidR="00BD5598" w:rsidRPr="004A7578">
        <w:rPr>
          <w:rFonts w:ascii="Verdana" w:hAnsi="Verdana"/>
          <w:color w:val="auto"/>
          <w:sz w:val="18"/>
          <w:szCs w:val="18"/>
        </w:rPr>
        <w:t>8</w:t>
      </w:r>
    </w:p>
    <w:bookmarkEnd w:id="3"/>
    <w:p w14:paraId="141E400A" w14:textId="77777777" w:rsidR="00A5771F" w:rsidRPr="004A7578" w:rsidRDefault="00A5771F" w:rsidP="00FC1AC6">
      <w:pPr>
        <w:pStyle w:val="WW-Tekstpodstawowywcity2"/>
        <w:spacing w:line="360" w:lineRule="auto"/>
        <w:ind w:left="0" w:firstLine="0"/>
        <w:jc w:val="center"/>
        <w:rPr>
          <w:rFonts w:ascii="Verdana" w:hAnsi="Verdana" w:cs="Verdana"/>
          <w:sz w:val="18"/>
          <w:szCs w:val="18"/>
        </w:rPr>
      </w:pPr>
      <w:r w:rsidRPr="004A7578">
        <w:rPr>
          <w:rFonts w:ascii="Verdana" w:hAnsi="Verdana" w:cs="Verdana"/>
          <w:sz w:val="18"/>
          <w:szCs w:val="18"/>
        </w:rPr>
        <w:t>Klauzula informacyjna</w:t>
      </w:r>
    </w:p>
    <w:p w14:paraId="678B88C3" w14:textId="77777777" w:rsidR="00A5771F" w:rsidRPr="004A7578" w:rsidRDefault="00A5771F" w:rsidP="00FC1AC6">
      <w:pPr>
        <w:pStyle w:val="Akapitzlist"/>
        <w:numPr>
          <w:ilvl w:val="0"/>
          <w:numId w:val="20"/>
        </w:numPr>
        <w:spacing w:after="0" w:line="360" w:lineRule="auto"/>
        <w:ind w:left="284" w:hanging="284"/>
        <w:jc w:val="both"/>
        <w:rPr>
          <w:rFonts w:ascii="Verdana" w:hAnsi="Verdana"/>
          <w:sz w:val="18"/>
          <w:szCs w:val="18"/>
        </w:rPr>
      </w:pPr>
      <w:r w:rsidRPr="004A7578">
        <w:rPr>
          <w:rFonts w:ascii="Verdana" w:hAnsi="Verdana" w:cs="Arial"/>
          <w:sz w:val="18"/>
          <w:szCs w:val="18"/>
        </w:rPr>
        <w:t>Informuję, że: administratorem Pani/Pana danych osobowych jest</w:t>
      </w:r>
      <w:r w:rsidRPr="004A7578">
        <w:rPr>
          <w:rStyle w:val="teksttreci20"/>
          <w:rFonts w:ascii="Verdana" w:hAnsi="Verdana" w:cs="Arial"/>
          <w:sz w:val="18"/>
          <w:szCs w:val="18"/>
        </w:rPr>
        <w:t xml:space="preserve"> Burmistrz</w:t>
      </w:r>
      <w:r w:rsidRPr="004A7578">
        <w:rPr>
          <w:rFonts w:ascii="Verdana" w:hAnsi="Verdana" w:cs="Arial"/>
          <w:sz w:val="18"/>
          <w:szCs w:val="18"/>
          <w:shd w:val="clear" w:color="auto" w:fill="FFFFFF"/>
        </w:rPr>
        <w:t xml:space="preserve"> Miasta Jedlina-Zdrój ul. Poznańska 2 58-330 Jedlina Zdrój</w:t>
      </w:r>
      <w:r w:rsidRPr="004A7578">
        <w:rPr>
          <w:rStyle w:val="teksttreci20"/>
          <w:rFonts w:ascii="Verdana" w:hAnsi="Verdana" w:cs="Arial"/>
          <w:sz w:val="18"/>
          <w:szCs w:val="18"/>
        </w:rPr>
        <w:t>.</w:t>
      </w:r>
      <w:r w:rsidRPr="004A7578">
        <w:rPr>
          <w:rFonts w:ascii="Verdana" w:hAnsi="Verdana" w:cs="Arial"/>
          <w:sz w:val="18"/>
          <w:szCs w:val="18"/>
        </w:rPr>
        <w:t>zwany dalej Administratorem; Administrator prowadzi operacje przetwarzania Pani/Pana danych osobowych.</w:t>
      </w:r>
    </w:p>
    <w:p w14:paraId="6F0A8577" w14:textId="36FBCC11" w:rsidR="00A5771F" w:rsidRPr="004A7578" w:rsidRDefault="00A5771F" w:rsidP="00FC1AC6">
      <w:pPr>
        <w:pStyle w:val="NormalnyWeb"/>
        <w:numPr>
          <w:ilvl w:val="0"/>
          <w:numId w:val="20"/>
        </w:numPr>
        <w:spacing w:before="0" w:after="0" w:line="360" w:lineRule="auto"/>
        <w:ind w:left="284" w:hanging="284"/>
        <w:jc w:val="both"/>
        <w:rPr>
          <w:rFonts w:ascii="Verdana" w:hAnsi="Verdana"/>
          <w:sz w:val="18"/>
          <w:szCs w:val="18"/>
        </w:rPr>
      </w:pPr>
      <w:r w:rsidRPr="004A7578">
        <w:rPr>
          <w:rFonts w:ascii="Verdana" w:hAnsi="Verdana" w:cs="Arial"/>
          <w:sz w:val="18"/>
          <w:szCs w:val="18"/>
        </w:rPr>
        <w:t>Administrator wyznaczył  inspektora ochrony danych osobowych,</w:t>
      </w:r>
      <w:r w:rsidRPr="004A7578">
        <w:rPr>
          <w:rStyle w:val="teksttreci20"/>
          <w:rFonts w:ascii="Verdana" w:hAnsi="Verdana" w:cs="Arial"/>
          <w:sz w:val="18"/>
          <w:szCs w:val="18"/>
        </w:rPr>
        <w:t xml:space="preserve"> kontakt: tel.: </w:t>
      </w:r>
      <w:r w:rsidRPr="004A7578">
        <w:rPr>
          <w:rFonts w:ascii="Verdana" w:hAnsi="Verdana" w:cs="Arial"/>
          <w:sz w:val="18"/>
          <w:szCs w:val="18"/>
          <w:shd w:val="clear" w:color="auto" w:fill="FFFFFF"/>
        </w:rPr>
        <w:t>74 84 55 215</w:t>
      </w:r>
      <w:r w:rsidRPr="004A7578">
        <w:rPr>
          <w:rStyle w:val="teksttreci20"/>
          <w:rFonts w:ascii="Verdana" w:hAnsi="Verdana" w:cs="Arial"/>
          <w:sz w:val="18"/>
          <w:szCs w:val="18"/>
        </w:rPr>
        <w:t>, email:</w:t>
      </w:r>
      <w:r w:rsidR="00793FD6" w:rsidRPr="004A7578">
        <w:rPr>
          <w:rStyle w:val="teksttreci20"/>
          <w:rFonts w:ascii="Verdana" w:hAnsi="Verdana" w:cs="Arial"/>
          <w:sz w:val="18"/>
          <w:szCs w:val="18"/>
        </w:rPr>
        <w:t xml:space="preserve"> </w:t>
      </w:r>
      <w:hyperlink r:id="rId11" w:history="1">
        <w:r w:rsidR="00793FD6" w:rsidRPr="004A7578">
          <w:rPr>
            <w:rStyle w:val="Hipercze"/>
            <w:rFonts w:ascii="Verdana" w:hAnsi="Verdana" w:cs="Arial"/>
            <w:color w:val="auto"/>
            <w:sz w:val="18"/>
            <w:szCs w:val="18"/>
          </w:rPr>
          <w:t>iodo@jedlinazdroj.eu</w:t>
        </w:r>
      </w:hyperlink>
      <w:r w:rsidR="00793FD6" w:rsidRPr="004A7578">
        <w:rPr>
          <w:rStyle w:val="Hipercze"/>
          <w:rFonts w:ascii="Verdana" w:hAnsi="Verdana" w:cs="Arial"/>
          <w:color w:val="auto"/>
          <w:sz w:val="18"/>
          <w:szCs w:val="18"/>
        </w:rPr>
        <w:t xml:space="preserve"> </w:t>
      </w:r>
      <w:r w:rsidRPr="004A7578">
        <w:rPr>
          <w:rStyle w:val="teksttreci20"/>
          <w:rFonts w:ascii="Verdana" w:hAnsi="Verdana" w:cs="Arial"/>
          <w:sz w:val="18"/>
          <w:szCs w:val="18"/>
        </w:rPr>
        <w:t xml:space="preserve">adres do korespondencji: Urząd </w:t>
      </w:r>
      <w:r w:rsidRPr="004A7578">
        <w:rPr>
          <w:rFonts w:ascii="Verdana" w:hAnsi="Verdana" w:cs="Arial"/>
          <w:sz w:val="18"/>
          <w:szCs w:val="18"/>
          <w:shd w:val="clear" w:color="auto" w:fill="FFFFFF"/>
        </w:rPr>
        <w:t>Miasta Jedlina-Zdrój ul. Poznańska 2 58-330 Jedlina Zdrój</w:t>
      </w:r>
      <w:r w:rsidRPr="004A7578">
        <w:rPr>
          <w:rStyle w:val="teksttreci20"/>
          <w:rFonts w:ascii="Verdana" w:hAnsi="Verdana" w:cs="Arial"/>
          <w:sz w:val="18"/>
          <w:szCs w:val="18"/>
        </w:rPr>
        <w:t>.</w:t>
      </w:r>
    </w:p>
    <w:p w14:paraId="01AF2444" w14:textId="77777777" w:rsidR="00A5771F" w:rsidRPr="004A7578" w:rsidRDefault="00A5771F" w:rsidP="00FC1AC6">
      <w:pPr>
        <w:pStyle w:val="Akapitzlist"/>
        <w:numPr>
          <w:ilvl w:val="0"/>
          <w:numId w:val="20"/>
        </w:numPr>
        <w:spacing w:line="360" w:lineRule="auto"/>
        <w:ind w:left="284" w:hanging="284"/>
        <w:jc w:val="both"/>
        <w:rPr>
          <w:rFonts w:ascii="Verdana" w:hAnsi="Verdana"/>
          <w:sz w:val="18"/>
          <w:szCs w:val="18"/>
        </w:rPr>
      </w:pPr>
      <w:r w:rsidRPr="004A7578">
        <w:rPr>
          <w:rFonts w:ascii="Verdana" w:hAnsi="Verdana" w:cs="Arial"/>
          <w:sz w:val="18"/>
          <w:szCs w:val="18"/>
        </w:rPr>
        <w:t xml:space="preserve">Pani/Pana dane osobowe przetwarzane będą w celu </w:t>
      </w:r>
      <w:r w:rsidRPr="004A7578">
        <w:rPr>
          <w:rFonts w:ascii="Verdana" w:hAnsi="Verdana" w:cs="Arial"/>
          <w:sz w:val="18"/>
          <w:szCs w:val="18"/>
          <w:shd w:val="clear" w:color="auto" w:fill="FFFFFF"/>
        </w:rPr>
        <w:t>wykonania umowy, której stroną jest osoba, której dane dotyczą, lub do podjęcia działań na żądanie osoby, której dane dotyczą, przed zawarciem umowy.</w:t>
      </w:r>
    </w:p>
    <w:p w14:paraId="370EE5E6" w14:textId="77777777" w:rsidR="00A5771F" w:rsidRPr="004A7578" w:rsidRDefault="00A5771F" w:rsidP="00FC1AC6">
      <w:pPr>
        <w:pStyle w:val="Akapitzlist"/>
        <w:numPr>
          <w:ilvl w:val="0"/>
          <w:numId w:val="20"/>
        </w:numPr>
        <w:spacing w:line="360" w:lineRule="auto"/>
        <w:ind w:left="284" w:hanging="284"/>
        <w:jc w:val="both"/>
        <w:rPr>
          <w:rFonts w:ascii="Verdana" w:hAnsi="Verdana"/>
          <w:sz w:val="18"/>
          <w:szCs w:val="18"/>
        </w:rPr>
      </w:pPr>
      <w:r w:rsidRPr="004A7578">
        <w:rPr>
          <w:rFonts w:ascii="Verdana" w:hAnsi="Verdana" w:cs="Arial"/>
          <w:sz w:val="18"/>
          <w:szCs w:val="18"/>
        </w:rPr>
        <w:lastRenderedPageBreak/>
        <w:t>Podstawą przetwarzania Pani/Pana danych osobowych jest Ustawa z dnia 23 kwietnia 1964 r. Kodeks cywilny.</w:t>
      </w:r>
    </w:p>
    <w:p w14:paraId="51966DF1" w14:textId="77777777" w:rsidR="00A5771F" w:rsidRPr="004A7578" w:rsidRDefault="00A5771F" w:rsidP="00FC1AC6">
      <w:pPr>
        <w:pStyle w:val="Akapitzlist"/>
        <w:numPr>
          <w:ilvl w:val="0"/>
          <w:numId w:val="20"/>
        </w:numPr>
        <w:spacing w:line="360" w:lineRule="auto"/>
        <w:ind w:left="284" w:hanging="284"/>
        <w:jc w:val="both"/>
        <w:rPr>
          <w:rFonts w:ascii="Verdana" w:hAnsi="Verdana"/>
          <w:sz w:val="18"/>
          <w:szCs w:val="18"/>
        </w:rPr>
      </w:pPr>
      <w:r w:rsidRPr="004A7578">
        <w:rPr>
          <w:rFonts w:ascii="Verdana" w:hAnsi="Verdana" w:cs="Arial"/>
          <w:sz w:val="18"/>
          <w:szCs w:val="18"/>
        </w:rPr>
        <w:t>Podanie danych jest niezbędne do zawarcia umowy, w przypadku niepodania danych niemożliwe jest zawarcie umowy.</w:t>
      </w:r>
    </w:p>
    <w:p w14:paraId="130488AD" w14:textId="77777777" w:rsidR="00A5771F" w:rsidRPr="004A7578" w:rsidRDefault="00A5771F" w:rsidP="00FC1AC6">
      <w:pPr>
        <w:pStyle w:val="Akapitzlist"/>
        <w:numPr>
          <w:ilvl w:val="0"/>
          <w:numId w:val="20"/>
        </w:numPr>
        <w:spacing w:line="360" w:lineRule="auto"/>
        <w:ind w:left="284" w:hanging="284"/>
        <w:jc w:val="both"/>
        <w:rPr>
          <w:rFonts w:ascii="Verdana" w:hAnsi="Verdana"/>
          <w:sz w:val="18"/>
          <w:szCs w:val="18"/>
        </w:rPr>
      </w:pPr>
      <w:r w:rsidRPr="004A7578">
        <w:rPr>
          <w:rFonts w:ascii="Verdana" w:hAnsi="Verdana" w:cs="Arial"/>
          <w:sz w:val="18"/>
          <w:szCs w:val="18"/>
        </w:rPr>
        <w:t xml:space="preserve">Posiada Pani/Pan prawo do żądania od Administratora dostępu do swoich danych osobowych i ich sprostowania oraz wniesienia skargi do organu nadzorczego </w:t>
      </w:r>
      <w:r w:rsidRPr="004A7578">
        <w:rPr>
          <w:rStyle w:val="teksttreci2"/>
          <w:rFonts w:ascii="Verdana" w:hAnsi="Verdana" w:cs="Arial"/>
          <w:sz w:val="18"/>
          <w:szCs w:val="18"/>
        </w:rPr>
        <w:t>Prezesa Urzędu Ochrony Danych Osobowych.</w:t>
      </w:r>
    </w:p>
    <w:p w14:paraId="2FFC0B52" w14:textId="77777777" w:rsidR="00A5771F" w:rsidRPr="004A7578" w:rsidRDefault="00A5771F" w:rsidP="00FC1AC6">
      <w:pPr>
        <w:pStyle w:val="Akapitzlist"/>
        <w:numPr>
          <w:ilvl w:val="0"/>
          <w:numId w:val="20"/>
        </w:numPr>
        <w:spacing w:line="360" w:lineRule="auto"/>
        <w:ind w:left="284" w:hanging="284"/>
        <w:jc w:val="both"/>
        <w:rPr>
          <w:rFonts w:ascii="Verdana" w:hAnsi="Verdana"/>
          <w:sz w:val="18"/>
          <w:szCs w:val="18"/>
        </w:rPr>
      </w:pPr>
      <w:r w:rsidRPr="004A7578">
        <w:rPr>
          <w:rFonts w:ascii="Verdana" w:hAnsi="Verdana" w:cs="Arial"/>
          <w:sz w:val="18"/>
          <w:szCs w:val="18"/>
        </w:rPr>
        <w:t>Pani/Pana dane osobowe nie podlegają zautomatyzowanemu podejmowaniu decyzji, w tym profilowaniu.</w:t>
      </w:r>
    </w:p>
    <w:p w14:paraId="734B24A6" w14:textId="39FDD033" w:rsidR="00A5771F" w:rsidRPr="004A7578" w:rsidRDefault="00A5771F" w:rsidP="00FC1AC6">
      <w:pPr>
        <w:pStyle w:val="Akapitzlist"/>
        <w:numPr>
          <w:ilvl w:val="0"/>
          <w:numId w:val="20"/>
        </w:numPr>
        <w:spacing w:after="0" w:line="360" w:lineRule="auto"/>
        <w:ind w:left="284" w:hanging="284"/>
        <w:jc w:val="both"/>
        <w:rPr>
          <w:rFonts w:ascii="Verdana" w:hAnsi="Verdana"/>
          <w:sz w:val="18"/>
          <w:szCs w:val="18"/>
        </w:rPr>
      </w:pPr>
      <w:r w:rsidRPr="004A7578">
        <w:rPr>
          <w:rFonts w:ascii="Verdana" w:hAnsi="Verdana" w:cs="Arial"/>
          <w:sz w:val="18"/>
          <w:szCs w:val="18"/>
        </w:rPr>
        <w:t xml:space="preserve">Pani/Pana dane osobowe  </w:t>
      </w:r>
      <w:r w:rsidRPr="004A7578">
        <w:rPr>
          <w:rFonts w:ascii="Verdana" w:hAnsi="Verdana" w:cs="Tahoma"/>
          <w:sz w:val="18"/>
          <w:szCs w:val="18"/>
          <w:shd w:val="clear" w:color="auto" w:fill="FFFFFF"/>
        </w:rPr>
        <w:t xml:space="preserve">przechowywane będą przez okres niezbędny do realizacji wskazanych w ust. 3 celów, a po tym czasie przechowywane w celach archiwalnych  przez okresy wskazane w Jednolitym Rzeczowym Wykazie Akt, który Gmina Jedlina-Zdrój zobowiązana jest stosować na mocy ustawy z dnia 14 lipca 1983 r. o narodowym zasobie archiwalnym i archiwach oraz rozporządzenia Ministra Kultury i Dziedzictwa Narodowego z dnia 20 października 2015 r. </w:t>
      </w:r>
      <w:r w:rsidRPr="004A7578">
        <w:rPr>
          <w:rFonts w:ascii="Verdana" w:hAnsi="Verdana" w:cs="Tahoma"/>
          <w:sz w:val="18"/>
          <w:szCs w:val="18"/>
          <w:shd w:val="clear" w:color="auto" w:fill="FFFFFF"/>
        </w:rPr>
        <w:br/>
        <w:t>w sprawie klasyfikowania i kwalifikowania dokumentacji, przekazywania materiałów archiwalnych do archiwów państwowych i brakowania dokumentacji niearchiwalnej (Dz.U. z 2019 r. poz. 246).</w:t>
      </w:r>
    </w:p>
    <w:p w14:paraId="70EFC567" w14:textId="53615BF7" w:rsidR="00603E34" w:rsidRPr="004A7578" w:rsidRDefault="009913FB" w:rsidP="00FC1AC6">
      <w:pPr>
        <w:pStyle w:val="Nagwek1"/>
        <w:spacing w:line="360" w:lineRule="auto"/>
        <w:ind w:right="86"/>
        <w:rPr>
          <w:rFonts w:ascii="Verdana" w:hAnsi="Verdana"/>
          <w:color w:val="auto"/>
          <w:sz w:val="18"/>
          <w:szCs w:val="18"/>
        </w:rPr>
      </w:pPr>
      <w:bookmarkStart w:id="4" w:name="_Hlk127197685"/>
      <w:r w:rsidRPr="004A7578">
        <w:rPr>
          <w:rFonts w:ascii="Verdana" w:hAnsi="Verdana"/>
          <w:color w:val="auto"/>
          <w:sz w:val="18"/>
          <w:szCs w:val="18"/>
        </w:rPr>
        <w:t>§ 1</w:t>
      </w:r>
      <w:r w:rsidR="00BD5598" w:rsidRPr="004A7578">
        <w:rPr>
          <w:rFonts w:ascii="Verdana" w:hAnsi="Verdana"/>
          <w:color w:val="auto"/>
          <w:sz w:val="18"/>
          <w:szCs w:val="18"/>
        </w:rPr>
        <w:t>9</w:t>
      </w:r>
    </w:p>
    <w:p w14:paraId="39750617" w14:textId="77777777" w:rsidR="001A2183" w:rsidRPr="004A7578" w:rsidRDefault="001A2183" w:rsidP="001A2183">
      <w:pPr>
        <w:jc w:val="center"/>
        <w:rPr>
          <w:rFonts w:ascii="Verdana" w:hAnsi="Verdana"/>
          <w:color w:val="auto"/>
          <w:sz w:val="18"/>
          <w:szCs w:val="18"/>
        </w:rPr>
      </w:pPr>
      <w:r w:rsidRPr="004A7578">
        <w:rPr>
          <w:rFonts w:ascii="Verdana" w:hAnsi="Verdana"/>
          <w:color w:val="auto"/>
          <w:sz w:val="18"/>
          <w:szCs w:val="18"/>
        </w:rPr>
        <w:t>Postanowienia końcowe</w:t>
      </w:r>
    </w:p>
    <w:bookmarkEnd w:id="4"/>
    <w:p w14:paraId="59777BFE" w14:textId="0015120C" w:rsidR="00494C46" w:rsidRPr="004A7578" w:rsidRDefault="00494C46" w:rsidP="001A2183">
      <w:pPr>
        <w:numPr>
          <w:ilvl w:val="1"/>
          <w:numId w:val="17"/>
        </w:numPr>
        <w:tabs>
          <w:tab w:val="clear" w:pos="567"/>
          <w:tab w:val="num" w:pos="284"/>
        </w:tabs>
        <w:spacing w:after="0" w:line="360" w:lineRule="auto"/>
        <w:ind w:left="284" w:hanging="284"/>
        <w:rPr>
          <w:rFonts w:ascii="Verdana" w:hAnsi="Verdana"/>
          <w:color w:val="auto"/>
          <w:sz w:val="18"/>
          <w:szCs w:val="18"/>
        </w:rPr>
      </w:pPr>
      <w:r w:rsidRPr="004A7578">
        <w:rPr>
          <w:rFonts w:ascii="Verdana" w:hAnsi="Verdana"/>
          <w:iCs/>
          <w:color w:val="auto"/>
          <w:sz w:val="18"/>
          <w:szCs w:val="18"/>
        </w:rPr>
        <w:t>W sprawach nieuregulowanych niniejszą umową mają zastosowanie przepisy prawa, w</w:t>
      </w:r>
      <w:r w:rsidR="009A3011" w:rsidRPr="004A7578">
        <w:rPr>
          <w:rFonts w:ascii="Verdana" w:hAnsi="Verdana"/>
          <w:iCs/>
          <w:color w:val="auto"/>
          <w:sz w:val="18"/>
          <w:szCs w:val="18"/>
        </w:rPr>
        <w:t xml:space="preserve"> </w:t>
      </w:r>
      <w:r w:rsidRPr="004A7578">
        <w:rPr>
          <w:rFonts w:ascii="Verdana" w:hAnsi="Verdana"/>
          <w:iCs/>
          <w:color w:val="auto"/>
          <w:sz w:val="18"/>
          <w:szCs w:val="18"/>
        </w:rPr>
        <w:t>szczególności</w:t>
      </w:r>
      <w:r w:rsidR="009A3011" w:rsidRPr="004A7578">
        <w:rPr>
          <w:rFonts w:ascii="Verdana" w:hAnsi="Verdana"/>
          <w:iCs/>
          <w:color w:val="auto"/>
          <w:sz w:val="18"/>
          <w:szCs w:val="18"/>
        </w:rPr>
        <w:t xml:space="preserve"> </w:t>
      </w:r>
      <w:r w:rsidRPr="004A7578">
        <w:rPr>
          <w:rFonts w:ascii="Verdana" w:hAnsi="Verdana"/>
          <w:iCs/>
          <w:color w:val="auto"/>
          <w:sz w:val="18"/>
          <w:szCs w:val="18"/>
        </w:rPr>
        <w:t>ustawy z dnia 23 kwietnia 1964 r. Kodeks cywilny</w:t>
      </w:r>
      <w:r w:rsidR="001A2183" w:rsidRPr="004A7578">
        <w:rPr>
          <w:rFonts w:ascii="Verdana" w:hAnsi="Verdana"/>
          <w:iCs/>
          <w:color w:val="auto"/>
          <w:sz w:val="18"/>
          <w:szCs w:val="18"/>
        </w:rPr>
        <w:t xml:space="preserve"> </w:t>
      </w:r>
      <w:r w:rsidRPr="004A7578">
        <w:rPr>
          <w:rFonts w:ascii="Verdana" w:hAnsi="Verdana"/>
          <w:iCs/>
          <w:color w:val="auto"/>
          <w:sz w:val="18"/>
          <w:szCs w:val="18"/>
        </w:rPr>
        <w:t>(Dz.U. z 20</w:t>
      </w:r>
      <w:r w:rsidR="0001337E" w:rsidRPr="004A7578">
        <w:rPr>
          <w:rFonts w:ascii="Verdana" w:hAnsi="Verdana"/>
          <w:iCs/>
          <w:color w:val="auto"/>
          <w:sz w:val="18"/>
          <w:szCs w:val="18"/>
        </w:rPr>
        <w:t>22</w:t>
      </w:r>
      <w:r w:rsidRPr="004A7578">
        <w:rPr>
          <w:rFonts w:ascii="Verdana" w:hAnsi="Verdana"/>
          <w:iCs/>
          <w:color w:val="auto"/>
          <w:sz w:val="18"/>
          <w:szCs w:val="18"/>
        </w:rPr>
        <w:t xml:space="preserve">r. poz. </w:t>
      </w:r>
      <w:r w:rsidR="0001337E" w:rsidRPr="004A7578">
        <w:rPr>
          <w:rFonts w:ascii="Verdana" w:hAnsi="Verdana"/>
          <w:iCs/>
          <w:color w:val="auto"/>
          <w:sz w:val="18"/>
          <w:szCs w:val="18"/>
        </w:rPr>
        <w:t>1360</w:t>
      </w:r>
      <w:r w:rsidRPr="004A7578">
        <w:rPr>
          <w:rFonts w:ascii="Verdana" w:hAnsi="Verdana"/>
          <w:iCs/>
          <w:color w:val="auto"/>
          <w:sz w:val="18"/>
          <w:szCs w:val="18"/>
        </w:rPr>
        <w:t xml:space="preserve"> z </w:t>
      </w:r>
      <w:proofErr w:type="spellStart"/>
      <w:r w:rsidRPr="004A7578">
        <w:rPr>
          <w:rFonts w:ascii="Verdana" w:hAnsi="Verdana"/>
          <w:iCs/>
          <w:color w:val="auto"/>
          <w:sz w:val="18"/>
          <w:szCs w:val="18"/>
        </w:rPr>
        <w:t>póżn</w:t>
      </w:r>
      <w:proofErr w:type="spellEnd"/>
      <w:r w:rsidRPr="004A7578">
        <w:rPr>
          <w:rFonts w:ascii="Verdana" w:hAnsi="Verdana"/>
          <w:iCs/>
          <w:color w:val="auto"/>
          <w:sz w:val="18"/>
          <w:szCs w:val="18"/>
        </w:rPr>
        <w:t>. zm.).</w:t>
      </w:r>
    </w:p>
    <w:p w14:paraId="57DC9EBB" w14:textId="77777777" w:rsidR="00A5771F" w:rsidRPr="004A7578" w:rsidRDefault="00494C46" w:rsidP="001A2183">
      <w:pPr>
        <w:numPr>
          <w:ilvl w:val="0"/>
          <w:numId w:val="17"/>
        </w:numPr>
        <w:spacing w:after="0" w:line="360" w:lineRule="auto"/>
        <w:rPr>
          <w:rFonts w:ascii="Verdana" w:hAnsi="Verdana"/>
          <w:color w:val="auto"/>
          <w:sz w:val="18"/>
          <w:szCs w:val="18"/>
        </w:rPr>
      </w:pPr>
      <w:r w:rsidRPr="004A7578">
        <w:rPr>
          <w:rFonts w:ascii="Verdana" w:hAnsi="Verdana"/>
          <w:iCs/>
          <w:color w:val="auto"/>
          <w:sz w:val="18"/>
          <w:szCs w:val="18"/>
        </w:rPr>
        <w:t>Jakakolwiek zmiana i uzupełnienie postanowień niniejszej umowy wymaga pod rygorem nieważności formy pisemnej.</w:t>
      </w:r>
    </w:p>
    <w:p w14:paraId="45C25582" w14:textId="77777777" w:rsidR="00A5771F" w:rsidRPr="004A7578" w:rsidRDefault="00494C46" w:rsidP="001A2183">
      <w:pPr>
        <w:numPr>
          <w:ilvl w:val="0"/>
          <w:numId w:val="17"/>
        </w:numPr>
        <w:tabs>
          <w:tab w:val="clear" w:pos="283"/>
          <w:tab w:val="left" w:pos="284"/>
        </w:tabs>
        <w:spacing w:after="0" w:line="360" w:lineRule="auto"/>
        <w:rPr>
          <w:rFonts w:ascii="Verdana" w:hAnsi="Verdana"/>
          <w:color w:val="auto"/>
          <w:sz w:val="18"/>
          <w:szCs w:val="18"/>
        </w:rPr>
      </w:pPr>
      <w:r w:rsidRPr="004A7578">
        <w:rPr>
          <w:rFonts w:ascii="Verdana" w:hAnsi="Verdana"/>
          <w:color w:val="auto"/>
          <w:sz w:val="18"/>
          <w:szCs w:val="18"/>
        </w:rPr>
        <w:t>Wszystkie spory wynikające na tle wykonania niniejszej umowy, które nie mogą być rozstrzygnięte polubownie będą rozpatrywane przez sąd powszechny właściwy dla siedziby Zamawiającego.</w:t>
      </w:r>
    </w:p>
    <w:p w14:paraId="4B573371" w14:textId="77777777" w:rsidR="00494C46" w:rsidRPr="004A7578" w:rsidRDefault="00494C46" w:rsidP="001A2183">
      <w:pPr>
        <w:numPr>
          <w:ilvl w:val="0"/>
          <w:numId w:val="17"/>
        </w:numPr>
        <w:tabs>
          <w:tab w:val="clear" w:pos="283"/>
          <w:tab w:val="left" w:pos="284"/>
        </w:tabs>
        <w:spacing w:after="0" w:line="360" w:lineRule="auto"/>
        <w:rPr>
          <w:rFonts w:ascii="Verdana" w:hAnsi="Verdana"/>
          <w:color w:val="auto"/>
          <w:sz w:val="18"/>
          <w:szCs w:val="18"/>
        </w:rPr>
      </w:pPr>
      <w:r w:rsidRPr="004A7578">
        <w:rPr>
          <w:rFonts w:ascii="Verdana" w:hAnsi="Verdana"/>
          <w:color w:val="auto"/>
          <w:sz w:val="18"/>
          <w:szCs w:val="18"/>
        </w:rPr>
        <w:t>Wykonawca nie może przenieść wierzytelności wobec Zamawiającego wynikających z niniejszej umowy bez zgody Zamawiającego wyrażonej pod rygorem nieważności w formie pisemnej.</w:t>
      </w:r>
    </w:p>
    <w:p w14:paraId="6B5D605F" w14:textId="77777777" w:rsidR="00A5771F" w:rsidRPr="004A7578" w:rsidRDefault="00494C46" w:rsidP="001A2183">
      <w:pPr>
        <w:numPr>
          <w:ilvl w:val="0"/>
          <w:numId w:val="17"/>
        </w:numPr>
        <w:tabs>
          <w:tab w:val="clear" w:pos="283"/>
          <w:tab w:val="left" w:pos="284"/>
        </w:tabs>
        <w:spacing w:after="0" w:line="360" w:lineRule="auto"/>
        <w:ind w:left="0" w:firstLine="0"/>
        <w:rPr>
          <w:rFonts w:ascii="Verdana" w:hAnsi="Verdana"/>
          <w:color w:val="auto"/>
          <w:sz w:val="18"/>
          <w:szCs w:val="18"/>
        </w:rPr>
      </w:pPr>
      <w:r w:rsidRPr="004A7578">
        <w:rPr>
          <w:rFonts w:ascii="Verdana" w:hAnsi="Verdana"/>
          <w:color w:val="auto"/>
          <w:sz w:val="18"/>
          <w:szCs w:val="18"/>
        </w:rPr>
        <w:t xml:space="preserve">Załączniki do umowy stanowią jej integralną część. </w:t>
      </w:r>
    </w:p>
    <w:p w14:paraId="7847130C" w14:textId="77777777" w:rsidR="00A5771F" w:rsidRPr="004A7578" w:rsidRDefault="00494C46" w:rsidP="001A2183">
      <w:pPr>
        <w:numPr>
          <w:ilvl w:val="0"/>
          <w:numId w:val="17"/>
        </w:numPr>
        <w:tabs>
          <w:tab w:val="clear" w:pos="283"/>
          <w:tab w:val="left" w:pos="284"/>
        </w:tabs>
        <w:spacing w:after="0" w:line="360" w:lineRule="auto"/>
        <w:ind w:left="284" w:hanging="284"/>
        <w:rPr>
          <w:rFonts w:ascii="Verdana" w:hAnsi="Verdana"/>
          <w:color w:val="auto"/>
          <w:sz w:val="18"/>
          <w:szCs w:val="18"/>
        </w:rPr>
      </w:pPr>
      <w:r w:rsidRPr="004A7578">
        <w:rPr>
          <w:rFonts w:ascii="Verdana" w:hAnsi="Verdana"/>
          <w:color w:val="auto"/>
          <w:sz w:val="18"/>
          <w:szCs w:val="18"/>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r w:rsidR="00A5771F" w:rsidRPr="004A7578">
        <w:rPr>
          <w:rFonts w:ascii="Verdana" w:hAnsi="Verdana"/>
          <w:color w:val="auto"/>
          <w:sz w:val="18"/>
          <w:szCs w:val="18"/>
        </w:rPr>
        <w:t>.</w:t>
      </w:r>
    </w:p>
    <w:p w14:paraId="59B29AFC" w14:textId="77777777" w:rsidR="00494C46" w:rsidRPr="004A7578" w:rsidRDefault="00494C46" w:rsidP="009A3011">
      <w:pPr>
        <w:numPr>
          <w:ilvl w:val="0"/>
          <w:numId w:val="17"/>
        </w:numPr>
        <w:tabs>
          <w:tab w:val="clear" w:pos="283"/>
          <w:tab w:val="left" w:pos="284"/>
        </w:tabs>
        <w:spacing w:after="0" w:line="360" w:lineRule="auto"/>
        <w:ind w:left="284" w:hanging="284"/>
        <w:rPr>
          <w:rFonts w:ascii="Verdana" w:hAnsi="Verdana"/>
          <w:color w:val="auto"/>
          <w:sz w:val="18"/>
          <w:szCs w:val="18"/>
        </w:rPr>
      </w:pPr>
      <w:r w:rsidRPr="004A7578">
        <w:rPr>
          <w:rFonts w:ascii="Verdana" w:hAnsi="Verdana"/>
          <w:iCs/>
          <w:color w:val="auto"/>
          <w:sz w:val="18"/>
          <w:szCs w:val="18"/>
        </w:rPr>
        <w:t>Umowę sporządzono w czterech jednobrzmiących egzemplarzach, trzy egzemplarze dla Zamawiającego, jeden egzemplarz dla Wykonawcy.</w:t>
      </w:r>
    </w:p>
    <w:p w14:paraId="2FF00CAC" w14:textId="77777777" w:rsidR="00603E34" w:rsidRPr="004A7578" w:rsidRDefault="009913FB" w:rsidP="00FC1AC6">
      <w:pPr>
        <w:spacing w:line="360" w:lineRule="auto"/>
        <w:ind w:left="10" w:right="190"/>
        <w:rPr>
          <w:rFonts w:ascii="Verdana" w:hAnsi="Verdana"/>
          <w:color w:val="auto"/>
          <w:sz w:val="18"/>
          <w:szCs w:val="18"/>
        </w:rPr>
      </w:pPr>
      <w:r w:rsidRPr="004A7578">
        <w:rPr>
          <w:rFonts w:ascii="Verdana" w:hAnsi="Verdana"/>
          <w:color w:val="auto"/>
          <w:sz w:val="18"/>
          <w:szCs w:val="18"/>
        </w:rPr>
        <w:t xml:space="preserve">Załączniki: </w:t>
      </w:r>
    </w:p>
    <w:p w14:paraId="7EFAA147" w14:textId="5055C17E" w:rsidR="00A11416" w:rsidRPr="004A7578" w:rsidRDefault="00A11416" w:rsidP="00FC1AC6">
      <w:pPr>
        <w:numPr>
          <w:ilvl w:val="0"/>
          <w:numId w:val="9"/>
        </w:numPr>
        <w:spacing w:line="360" w:lineRule="auto"/>
        <w:ind w:right="190" w:hanging="283"/>
        <w:rPr>
          <w:rFonts w:ascii="Verdana" w:hAnsi="Verdana"/>
          <w:color w:val="auto"/>
          <w:sz w:val="18"/>
          <w:szCs w:val="18"/>
        </w:rPr>
      </w:pPr>
      <w:r w:rsidRPr="004A7578">
        <w:rPr>
          <w:rFonts w:ascii="Verdana" w:hAnsi="Verdana"/>
          <w:color w:val="auto"/>
          <w:sz w:val="18"/>
          <w:szCs w:val="18"/>
        </w:rPr>
        <w:t xml:space="preserve">Formularze (wnioski), </w:t>
      </w:r>
    </w:p>
    <w:p w14:paraId="6B2D9FBB" w14:textId="77777777" w:rsidR="00A11416" w:rsidRPr="004A7578" w:rsidRDefault="00A11416" w:rsidP="00A11416">
      <w:pPr>
        <w:numPr>
          <w:ilvl w:val="0"/>
          <w:numId w:val="9"/>
        </w:numPr>
        <w:spacing w:line="360" w:lineRule="auto"/>
        <w:ind w:right="190" w:hanging="283"/>
        <w:rPr>
          <w:rFonts w:ascii="Verdana" w:hAnsi="Verdana"/>
          <w:color w:val="auto"/>
          <w:sz w:val="18"/>
          <w:szCs w:val="18"/>
        </w:rPr>
      </w:pPr>
      <w:r w:rsidRPr="004A7578">
        <w:rPr>
          <w:rFonts w:ascii="Verdana" w:hAnsi="Verdana"/>
          <w:color w:val="auto"/>
          <w:sz w:val="18"/>
          <w:szCs w:val="18"/>
        </w:rPr>
        <w:t>Umowa powierzenia przetwarzania danych,</w:t>
      </w:r>
    </w:p>
    <w:p w14:paraId="7B2B6F9C" w14:textId="77777777" w:rsidR="00A11416" w:rsidRPr="004A7578" w:rsidRDefault="00A11416" w:rsidP="00A11416">
      <w:pPr>
        <w:numPr>
          <w:ilvl w:val="0"/>
          <w:numId w:val="9"/>
        </w:numPr>
        <w:spacing w:line="360" w:lineRule="auto"/>
        <w:ind w:right="190" w:hanging="283"/>
        <w:rPr>
          <w:rFonts w:ascii="Verdana" w:hAnsi="Verdana"/>
          <w:color w:val="auto"/>
          <w:sz w:val="18"/>
          <w:szCs w:val="18"/>
        </w:rPr>
      </w:pPr>
      <w:r w:rsidRPr="004A7578">
        <w:rPr>
          <w:rFonts w:ascii="Verdana" w:hAnsi="Verdana"/>
          <w:color w:val="auto"/>
          <w:sz w:val="18"/>
          <w:szCs w:val="18"/>
        </w:rPr>
        <w:t>Wzór protokołu odbioru,</w:t>
      </w:r>
    </w:p>
    <w:p w14:paraId="79F77031" w14:textId="1D65040E" w:rsidR="00A11416" w:rsidRPr="004A7578" w:rsidRDefault="00A11416" w:rsidP="00A11416">
      <w:pPr>
        <w:numPr>
          <w:ilvl w:val="0"/>
          <w:numId w:val="9"/>
        </w:numPr>
        <w:spacing w:line="360" w:lineRule="auto"/>
        <w:ind w:right="190" w:hanging="283"/>
        <w:rPr>
          <w:rFonts w:ascii="Verdana" w:hAnsi="Verdana"/>
          <w:color w:val="auto"/>
          <w:sz w:val="18"/>
          <w:szCs w:val="18"/>
        </w:rPr>
      </w:pPr>
      <w:r w:rsidRPr="004A7578">
        <w:rPr>
          <w:rFonts w:ascii="Verdana" w:hAnsi="Verdana"/>
          <w:color w:val="auto"/>
          <w:sz w:val="18"/>
          <w:szCs w:val="18"/>
        </w:rPr>
        <w:t xml:space="preserve">Oświadczenia o zachowaniu poufności,   </w:t>
      </w:r>
    </w:p>
    <w:p w14:paraId="2722E4CC" w14:textId="78E16548" w:rsidR="006962C4" w:rsidRPr="004A7578" w:rsidRDefault="006962C4" w:rsidP="00FC1AC6">
      <w:pPr>
        <w:numPr>
          <w:ilvl w:val="0"/>
          <w:numId w:val="9"/>
        </w:numPr>
        <w:spacing w:line="360" w:lineRule="auto"/>
        <w:ind w:right="190" w:hanging="283"/>
        <w:rPr>
          <w:rFonts w:ascii="Verdana" w:hAnsi="Verdana"/>
          <w:color w:val="auto"/>
          <w:sz w:val="18"/>
          <w:szCs w:val="18"/>
        </w:rPr>
      </w:pPr>
      <w:r w:rsidRPr="004A7578">
        <w:rPr>
          <w:rFonts w:ascii="Verdana" w:hAnsi="Verdana"/>
          <w:color w:val="auto"/>
          <w:sz w:val="18"/>
          <w:szCs w:val="18"/>
        </w:rPr>
        <w:t>Szczegółowy opis przedmiotu zamówienia,</w:t>
      </w:r>
    </w:p>
    <w:p w14:paraId="00B03670" w14:textId="6C9D818F" w:rsidR="00603E34" w:rsidRPr="004A7578" w:rsidRDefault="009913FB" w:rsidP="00FC1AC6">
      <w:pPr>
        <w:numPr>
          <w:ilvl w:val="0"/>
          <w:numId w:val="9"/>
        </w:numPr>
        <w:spacing w:line="360" w:lineRule="auto"/>
        <w:ind w:right="190" w:hanging="283"/>
        <w:rPr>
          <w:rFonts w:ascii="Verdana" w:hAnsi="Verdana"/>
          <w:color w:val="auto"/>
          <w:sz w:val="18"/>
          <w:szCs w:val="18"/>
        </w:rPr>
      </w:pPr>
      <w:r w:rsidRPr="004A7578">
        <w:rPr>
          <w:rFonts w:ascii="Verdana" w:hAnsi="Verdana"/>
          <w:color w:val="auto"/>
          <w:sz w:val="18"/>
          <w:szCs w:val="18"/>
        </w:rPr>
        <w:t>Oferta Wykonawcy</w:t>
      </w:r>
      <w:r w:rsidR="00A11416" w:rsidRPr="004A7578">
        <w:rPr>
          <w:rFonts w:ascii="Verdana" w:hAnsi="Verdana"/>
          <w:color w:val="auto"/>
          <w:sz w:val="18"/>
          <w:szCs w:val="18"/>
        </w:rPr>
        <w:t>.</w:t>
      </w:r>
    </w:p>
    <w:p w14:paraId="02019519" w14:textId="6C6E1615" w:rsidR="00603E34" w:rsidRPr="00932E6A" w:rsidRDefault="00D9558E" w:rsidP="009D73D7">
      <w:pPr>
        <w:spacing w:after="9" w:line="240" w:lineRule="auto"/>
        <w:ind w:left="0" w:firstLine="0"/>
        <w:jc w:val="left"/>
        <w:rPr>
          <w:rFonts w:ascii="Verdana" w:eastAsia="Times New Roman" w:hAnsi="Verdana" w:cs="Times New Roman"/>
          <w:color w:val="auto"/>
          <w:sz w:val="16"/>
          <w:szCs w:val="16"/>
        </w:rPr>
      </w:pPr>
      <w:r w:rsidRPr="00932E6A">
        <w:rPr>
          <w:rFonts w:ascii="Verdana" w:eastAsia="Times New Roman" w:hAnsi="Verdana" w:cs="Times New Roman"/>
          <w:color w:val="auto"/>
          <w:sz w:val="16"/>
          <w:szCs w:val="16"/>
        </w:rPr>
        <w:t xml:space="preserve">Sporządził: </w:t>
      </w:r>
      <w:proofErr w:type="spellStart"/>
      <w:r w:rsidRPr="00932E6A">
        <w:rPr>
          <w:rFonts w:ascii="Verdana" w:eastAsia="Times New Roman" w:hAnsi="Verdana" w:cs="Times New Roman"/>
          <w:color w:val="auto"/>
          <w:sz w:val="16"/>
          <w:szCs w:val="16"/>
        </w:rPr>
        <w:t>A.Sobusiak</w:t>
      </w:r>
      <w:proofErr w:type="spellEnd"/>
    </w:p>
    <w:p w14:paraId="11C19668" w14:textId="77777777" w:rsidR="00D9558E" w:rsidRPr="00932E6A" w:rsidRDefault="00D9558E" w:rsidP="009D73D7">
      <w:pPr>
        <w:spacing w:after="9" w:line="240" w:lineRule="auto"/>
        <w:ind w:left="0" w:firstLine="0"/>
        <w:jc w:val="left"/>
        <w:rPr>
          <w:rFonts w:ascii="Verdana" w:hAnsi="Verdana"/>
          <w:color w:val="auto"/>
          <w:sz w:val="16"/>
          <w:szCs w:val="16"/>
        </w:rPr>
      </w:pPr>
      <w:r w:rsidRPr="00932E6A">
        <w:rPr>
          <w:rFonts w:ascii="Verdana" w:eastAsia="Times New Roman" w:hAnsi="Verdana" w:cs="Times New Roman"/>
          <w:color w:val="auto"/>
          <w:sz w:val="16"/>
          <w:szCs w:val="16"/>
        </w:rPr>
        <w:t>Sprawdził:</w:t>
      </w:r>
    </w:p>
    <w:p w14:paraId="71E6C9FF" w14:textId="77777777" w:rsidR="00603E34" w:rsidRPr="004A7578" w:rsidRDefault="009913FB" w:rsidP="00FC1AC6">
      <w:pPr>
        <w:tabs>
          <w:tab w:val="center" w:pos="8379"/>
        </w:tabs>
        <w:spacing w:after="2064" w:line="360" w:lineRule="auto"/>
        <w:ind w:left="0" w:firstLine="0"/>
        <w:jc w:val="left"/>
        <w:rPr>
          <w:rFonts w:ascii="Verdana" w:hAnsi="Verdana"/>
          <w:color w:val="auto"/>
          <w:sz w:val="18"/>
          <w:szCs w:val="18"/>
        </w:rPr>
      </w:pPr>
      <w:r w:rsidRPr="004A7578">
        <w:rPr>
          <w:rFonts w:ascii="Verdana" w:hAnsi="Verdana"/>
          <w:b/>
          <w:color w:val="auto"/>
          <w:sz w:val="18"/>
          <w:szCs w:val="18"/>
        </w:rPr>
        <w:t xml:space="preserve">Wykonawca: </w:t>
      </w:r>
      <w:r w:rsidRPr="004A7578">
        <w:rPr>
          <w:rFonts w:ascii="Verdana" w:hAnsi="Verdana"/>
          <w:b/>
          <w:color w:val="auto"/>
          <w:sz w:val="18"/>
          <w:szCs w:val="18"/>
        </w:rPr>
        <w:tab/>
        <w:t>Zamawiający:</w:t>
      </w:r>
    </w:p>
    <w:p w14:paraId="3DE03565" w14:textId="77777777" w:rsidR="00603E34" w:rsidRPr="004A7578" w:rsidRDefault="00603E34" w:rsidP="00FC1AC6">
      <w:pPr>
        <w:spacing w:line="360" w:lineRule="auto"/>
        <w:rPr>
          <w:rFonts w:ascii="Verdana" w:hAnsi="Verdana"/>
          <w:color w:val="auto"/>
          <w:sz w:val="18"/>
          <w:szCs w:val="18"/>
        </w:rPr>
        <w:sectPr w:rsidR="00603E34" w:rsidRPr="004A7578">
          <w:headerReference w:type="even" r:id="rId12"/>
          <w:headerReference w:type="default" r:id="rId13"/>
          <w:footerReference w:type="even" r:id="rId14"/>
          <w:footerReference w:type="default" r:id="rId15"/>
          <w:headerReference w:type="first" r:id="rId16"/>
          <w:footerReference w:type="first" r:id="rId17"/>
          <w:pgSz w:w="11911" w:h="16841"/>
          <w:pgMar w:top="708" w:right="1218" w:bottom="708" w:left="1301" w:header="708" w:footer="708" w:gutter="0"/>
          <w:cols w:space="708"/>
        </w:sectPr>
      </w:pPr>
    </w:p>
    <w:p w14:paraId="494D9C9D" w14:textId="22B82AEF" w:rsidR="00603E34" w:rsidRPr="004A7578" w:rsidRDefault="00494C46" w:rsidP="00476BED">
      <w:pPr>
        <w:spacing w:after="0" w:line="360" w:lineRule="auto"/>
        <w:ind w:left="2" w:firstLine="0"/>
        <w:jc w:val="right"/>
        <w:rPr>
          <w:rFonts w:ascii="Verdana" w:hAnsi="Verdana"/>
          <w:b/>
          <w:color w:val="auto"/>
          <w:sz w:val="18"/>
          <w:szCs w:val="18"/>
        </w:rPr>
      </w:pPr>
      <w:r w:rsidRPr="004A7578">
        <w:rPr>
          <w:rFonts w:ascii="Verdana" w:hAnsi="Verdana"/>
          <w:b/>
          <w:color w:val="auto"/>
          <w:sz w:val="18"/>
          <w:szCs w:val="18"/>
          <w:u w:val="single"/>
        </w:rPr>
        <w:lastRenderedPageBreak/>
        <w:t xml:space="preserve">Załącznik nr </w:t>
      </w:r>
      <w:r w:rsidR="003C3760" w:rsidRPr="004A7578">
        <w:rPr>
          <w:rFonts w:ascii="Verdana" w:hAnsi="Verdana"/>
          <w:b/>
          <w:color w:val="auto"/>
          <w:sz w:val="18"/>
          <w:szCs w:val="18"/>
          <w:u w:val="single"/>
        </w:rPr>
        <w:t>3</w:t>
      </w:r>
      <w:r w:rsidR="00476BED" w:rsidRPr="004A7578">
        <w:rPr>
          <w:rFonts w:ascii="Verdana" w:hAnsi="Verdana"/>
          <w:b/>
          <w:color w:val="auto"/>
          <w:sz w:val="18"/>
          <w:szCs w:val="18"/>
          <w:u w:val="single"/>
        </w:rPr>
        <w:t xml:space="preserve"> </w:t>
      </w:r>
      <w:r w:rsidRPr="004A7578">
        <w:rPr>
          <w:rFonts w:ascii="Verdana" w:hAnsi="Verdana"/>
          <w:b/>
          <w:color w:val="auto"/>
          <w:sz w:val="18"/>
          <w:szCs w:val="18"/>
        </w:rPr>
        <w:t>do Umowy ……….. nr ……..</w:t>
      </w:r>
    </w:p>
    <w:p w14:paraId="417E059B" w14:textId="77777777" w:rsidR="00603E34" w:rsidRPr="004A7578" w:rsidRDefault="009913FB" w:rsidP="00FC1AC6">
      <w:pPr>
        <w:spacing w:line="360" w:lineRule="auto"/>
        <w:ind w:right="190"/>
        <w:rPr>
          <w:rFonts w:ascii="Verdana" w:hAnsi="Verdana"/>
          <w:color w:val="auto"/>
          <w:sz w:val="18"/>
          <w:szCs w:val="18"/>
        </w:rPr>
      </w:pPr>
      <w:r w:rsidRPr="004A7578">
        <w:rPr>
          <w:rFonts w:ascii="Verdana" w:hAnsi="Verdana"/>
          <w:color w:val="auto"/>
          <w:sz w:val="18"/>
          <w:szCs w:val="18"/>
        </w:rPr>
        <w:t>…….………….…….…….…</w:t>
      </w:r>
      <w:r w:rsidRPr="004A7578">
        <w:rPr>
          <w:rFonts w:ascii="Verdana" w:hAnsi="Verdana"/>
          <w:color w:val="auto"/>
          <w:sz w:val="18"/>
          <w:szCs w:val="18"/>
        </w:rPr>
        <w:tab/>
      </w:r>
      <w:r w:rsidR="004375F3" w:rsidRPr="004A7578">
        <w:rPr>
          <w:rFonts w:ascii="Verdana" w:hAnsi="Verdana"/>
          <w:color w:val="auto"/>
          <w:sz w:val="18"/>
          <w:szCs w:val="18"/>
        </w:rPr>
        <w:tab/>
      </w:r>
      <w:r w:rsidR="004375F3" w:rsidRPr="004A7578">
        <w:rPr>
          <w:rFonts w:ascii="Verdana" w:hAnsi="Verdana"/>
          <w:color w:val="auto"/>
          <w:sz w:val="18"/>
          <w:szCs w:val="18"/>
        </w:rPr>
        <w:tab/>
      </w:r>
      <w:r w:rsidR="004375F3" w:rsidRPr="004A7578">
        <w:rPr>
          <w:rFonts w:ascii="Verdana" w:hAnsi="Verdana"/>
          <w:color w:val="auto"/>
          <w:sz w:val="18"/>
          <w:szCs w:val="18"/>
        </w:rPr>
        <w:tab/>
      </w:r>
      <w:r w:rsidR="004375F3" w:rsidRPr="004A7578">
        <w:rPr>
          <w:rFonts w:ascii="Verdana" w:hAnsi="Verdana"/>
          <w:color w:val="auto"/>
          <w:sz w:val="18"/>
          <w:szCs w:val="18"/>
        </w:rPr>
        <w:tab/>
      </w:r>
      <w:r w:rsidR="004375F3" w:rsidRPr="004A7578">
        <w:rPr>
          <w:rFonts w:ascii="Verdana" w:hAnsi="Verdana"/>
          <w:color w:val="auto"/>
          <w:sz w:val="18"/>
          <w:szCs w:val="18"/>
        </w:rPr>
        <w:tab/>
      </w:r>
      <w:r w:rsidR="004375F3" w:rsidRPr="004A7578">
        <w:rPr>
          <w:rFonts w:ascii="Verdana" w:hAnsi="Verdana"/>
          <w:color w:val="auto"/>
          <w:sz w:val="18"/>
          <w:szCs w:val="18"/>
        </w:rPr>
        <w:tab/>
      </w:r>
      <w:r w:rsidR="004375F3" w:rsidRPr="004A7578">
        <w:rPr>
          <w:rFonts w:ascii="Verdana" w:hAnsi="Verdana"/>
          <w:color w:val="auto"/>
          <w:sz w:val="18"/>
          <w:szCs w:val="18"/>
        </w:rPr>
        <w:tab/>
      </w:r>
      <w:r w:rsidRPr="004A7578">
        <w:rPr>
          <w:rFonts w:ascii="Verdana" w:hAnsi="Verdana"/>
          <w:color w:val="auto"/>
          <w:sz w:val="18"/>
          <w:szCs w:val="18"/>
        </w:rPr>
        <w:t xml:space="preserve">……..……………….…. </w:t>
      </w:r>
    </w:p>
    <w:p w14:paraId="1AA9EB98" w14:textId="77777777" w:rsidR="00603E34" w:rsidRPr="004A7578" w:rsidRDefault="004375F3" w:rsidP="00FC1AC6">
      <w:pPr>
        <w:spacing w:after="0" w:line="360" w:lineRule="auto"/>
        <w:ind w:left="2" w:firstLine="706"/>
        <w:jc w:val="left"/>
        <w:rPr>
          <w:rFonts w:ascii="Verdana" w:hAnsi="Verdana"/>
          <w:color w:val="auto"/>
          <w:sz w:val="18"/>
          <w:szCs w:val="18"/>
        </w:rPr>
      </w:pPr>
      <w:r w:rsidRPr="004A7578">
        <w:rPr>
          <w:rFonts w:ascii="Verdana" w:hAnsi="Verdana"/>
          <w:color w:val="auto"/>
          <w:sz w:val="18"/>
          <w:szCs w:val="18"/>
        </w:rPr>
        <w:t xml:space="preserve">miejscowość </w:t>
      </w:r>
      <w:r w:rsidRPr="004A7578">
        <w:rPr>
          <w:rFonts w:ascii="Verdana" w:hAnsi="Verdana"/>
          <w:color w:val="auto"/>
          <w:sz w:val="18"/>
          <w:szCs w:val="18"/>
        </w:rPr>
        <w:tab/>
      </w:r>
      <w:r w:rsidRPr="004A7578">
        <w:rPr>
          <w:rFonts w:ascii="Verdana" w:hAnsi="Verdana"/>
          <w:color w:val="auto"/>
          <w:sz w:val="18"/>
          <w:szCs w:val="18"/>
        </w:rPr>
        <w:tab/>
      </w:r>
      <w:r w:rsidRPr="004A7578">
        <w:rPr>
          <w:rFonts w:ascii="Verdana" w:hAnsi="Verdana"/>
          <w:color w:val="auto"/>
          <w:sz w:val="18"/>
          <w:szCs w:val="18"/>
        </w:rPr>
        <w:tab/>
      </w:r>
      <w:r w:rsidRPr="004A7578">
        <w:rPr>
          <w:rFonts w:ascii="Verdana" w:hAnsi="Verdana"/>
          <w:color w:val="auto"/>
          <w:sz w:val="18"/>
          <w:szCs w:val="18"/>
        </w:rPr>
        <w:tab/>
      </w:r>
      <w:r w:rsidRPr="004A7578">
        <w:rPr>
          <w:rFonts w:ascii="Verdana" w:hAnsi="Verdana"/>
          <w:color w:val="auto"/>
          <w:sz w:val="18"/>
          <w:szCs w:val="18"/>
        </w:rPr>
        <w:tab/>
      </w:r>
      <w:r w:rsidRPr="004A7578">
        <w:rPr>
          <w:rFonts w:ascii="Verdana" w:hAnsi="Verdana"/>
          <w:color w:val="auto"/>
          <w:sz w:val="18"/>
          <w:szCs w:val="18"/>
        </w:rPr>
        <w:tab/>
      </w:r>
      <w:r w:rsidRPr="004A7578">
        <w:rPr>
          <w:rFonts w:ascii="Verdana" w:hAnsi="Verdana"/>
          <w:color w:val="auto"/>
          <w:sz w:val="18"/>
          <w:szCs w:val="18"/>
        </w:rPr>
        <w:tab/>
      </w:r>
      <w:r w:rsidRPr="004A7578">
        <w:rPr>
          <w:rFonts w:ascii="Verdana" w:hAnsi="Verdana"/>
          <w:color w:val="auto"/>
          <w:sz w:val="18"/>
          <w:szCs w:val="18"/>
        </w:rPr>
        <w:tab/>
      </w:r>
      <w:r w:rsidRPr="004A7578">
        <w:rPr>
          <w:rFonts w:ascii="Verdana" w:hAnsi="Verdana"/>
          <w:color w:val="auto"/>
          <w:sz w:val="18"/>
          <w:szCs w:val="18"/>
        </w:rPr>
        <w:tab/>
        <w:t>data</w:t>
      </w:r>
    </w:p>
    <w:p w14:paraId="7468184E" w14:textId="77777777" w:rsidR="004375F3" w:rsidRPr="004A7578" w:rsidRDefault="004375F3" w:rsidP="00476BED">
      <w:pPr>
        <w:pStyle w:val="Nagwek1"/>
        <w:spacing w:line="360" w:lineRule="auto"/>
        <w:ind w:left="0" w:right="40" w:firstLine="0"/>
        <w:jc w:val="both"/>
        <w:rPr>
          <w:rFonts w:ascii="Verdana" w:hAnsi="Verdana"/>
          <w:color w:val="auto"/>
          <w:sz w:val="18"/>
          <w:szCs w:val="18"/>
        </w:rPr>
      </w:pPr>
    </w:p>
    <w:p w14:paraId="4203069B" w14:textId="6E03B8A6" w:rsidR="00603E34" w:rsidRPr="004A7578" w:rsidRDefault="009913FB" w:rsidP="00476BED">
      <w:pPr>
        <w:pStyle w:val="Nagwek1"/>
        <w:spacing w:line="360" w:lineRule="auto"/>
        <w:ind w:right="40"/>
        <w:rPr>
          <w:rFonts w:ascii="Verdana" w:hAnsi="Verdana"/>
          <w:color w:val="auto"/>
          <w:sz w:val="18"/>
          <w:szCs w:val="18"/>
        </w:rPr>
      </w:pPr>
      <w:r w:rsidRPr="004A7578">
        <w:rPr>
          <w:rFonts w:ascii="Verdana" w:hAnsi="Verdana"/>
          <w:color w:val="auto"/>
          <w:sz w:val="18"/>
          <w:szCs w:val="18"/>
        </w:rPr>
        <w:t xml:space="preserve">PROTOKÓŁ ODBIORU – wzór </w:t>
      </w:r>
    </w:p>
    <w:p w14:paraId="09213AE2" w14:textId="77777777" w:rsidR="00D7417E" w:rsidRPr="004A7578" w:rsidRDefault="00D7417E" w:rsidP="00FC1AC6">
      <w:pPr>
        <w:spacing w:after="4" w:line="360" w:lineRule="auto"/>
        <w:ind w:left="0" w:right="191" w:firstLine="0"/>
        <w:rPr>
          <w:rFonts w:ascii="Verdana" w:hAnsi="Verdana"/>
          <w:b/>
          <w:color w:val="auto"/>
          <w:sz w:val="18"/>
          <w:szCs w:val="18"/>
        </w:rPr>
      </w:pPr>
    </w:p>
    <w:p w14:paraId="5ADCAA05" w14:textId="77777777" w:rsidR="00603E34" w:rsidRPr="004A7578" w:rsidRDefault="009913FB" w:rsidP="00FC1AC6">
      <w:pPr>
        <w:spacing w:after="4" w:line="360" w:lineRule="auto"/>
        <w:ind w:left="0" w:right="191" w:firstLine="0"/>
        <w:rPr>
          <w:rFonts w:ascii="Verdana" w:hAnsi="Verdana"/>
          <w:color w:val="auto"/>
          <w:sz w:val="18"/>
          <w:szCs w:val="18"/>
        </w:rPr>
      </w:pPr>
      <w:r w:rsidRPr="004A7578">
        <w:rPr>
          <w:rFonts w:ascii="Verdana" w:hAnsi="Verdana"/>
          <w:b/>
          <w:color w:val="auto"/>
          <w:sz w:val="18"/>
          <w:szCs w:val="18"/>
        </w:rPr>
        <w:t xml:space="preserve">ODBIORCA: </w:t>
      </w:r>
    </w:p>
    <w:p w14:paraId="5E736B50" w14:textId="77777777" w:rsidR="00D7417E" w:rsidRPr="004A7578" w:rsidRDefault="008A2A3C" w:rsidP="00FC1AC6">
      <w:pPr>
        <w:spacing w:after="4" w:line="360" w:lineRule="auto"/>
        <w:ind w:left="0" w:right="191" w:firstLine="0"/>
        <w:rPr>
          <w:rFonts w:ascii="Verdana" w:hAnsi="Verdana"/>
          <w:b/>
          <w:color w:val="auto"/>
          <w:sz w:val="18"/>
          <w:szCs w:val="18"/>
        </w:rPr>
      </w:pPr>
      <w:r w:rsidRPr="004A7578">
        <w:rPr>
          <w:rFonts w:ascii="Verdana" w:hAnsi="Verdana"/>
          <w:b/>
          <w:color w:val="auto"/>
          <w:sz w:val="18"/>
          <w:szCs w:val="18"/>
        </w:rPr>
        <w:t>……………………………………………..</w:t>
      </w:r>
    </w:p>
    <w:p w14:paraId="5AE6FEED" w14:textId="65937568" w:rsidR="00D7417E" w:rsidRPr="004A7578" w:rsidRDefault="00D7417E" w:rsidP="00FC1AC6">
      <w:pPr>
        <w:spacing w:after="4" w:line="360" w:lineRule="auto"/>
        <w:ind w:left="0" w:right="191" w:firstLine="0"/>
        <w:rPr>
          <w:rFonts w:ascii="Verdana" w:hAnsi="Verdana"/>
          <w:b/>
          <w:color w:val="auto"/>
          <w:sz w:val="18"/>
          <w:szCs w:val="18"/>
        </w:rPr>
      </w:pPr>
      <w:r w:rsidRPr="004A7578">
        <w:rPr>
          <w:rFonts w:ascii="Verdana" w:hAnsi="Verdana"/>
          <w:b/>
          <w:color w:val="auto"/>
          <w:sz w:val="18"/>
          <w:szCs w:val="18"/>
        </w:rPr>
        <w:t>reprezentowaną przez:</w:t>
      </w:r>
    </w:p>
    <w:p w14:paraId="6ACEC042" w14:textId="77777777" w:rsidR="00D7417E" w:rsidRPr="004A7578" w:rsidRDefault="00D7417E" w:rsidP="00FC1AC6">
      <w:pPr>
        <w:spacing w:after="4" w:line="360" w:lineRule="auto"/>
        <w:ind w:left="0" w:right="191" w:firstLine="0"/>
        <w:rPr>
          <w:rFonts w:ascii="Verdana" w:hAnsi="Verdana"/>
          <w:bCs/>
          <w:color w:val="auto"/>
          <w:sz w:val="18"/>
          <w:szCs w:val="18"/>
        </w:rPr>
      </w:pPr>
      <w:r w:rsidRPr="004A7578">
        <w:rPr>
          <w:rFonts w:ascii="Verdana" w:hAnsi="Verdana"/>
          <w:bCs/>
          <w:color w:val="auto"/>
          <w:sz w:val="18"/>
          <w:szCs w:val="18"/>
        </w:rPr>
        <w:t xml:space="preserve">…..….……………………………………………… </w:t>
      </w:r>
    </w:p>
    <w:p w14:paraId="18B28EFA" w14:textId="77777777" w:rsidR="00D7417E" w:rsidRPr="004A7578" w:rsidRDefault="00D7417E" w:rsidP="00FC1AC6">
      <w:pPr>
        <w:spacing w:after="4" w:line="360" w:lineRule="auto"/>
        <w:ind w:left="0" w:right="191" w:firstLine="0"/>
        <w:rPr>
          <w:rFonts w:ascii="Verdana" w:hAnsi="Verdana"/>
          <w:bCs/>
          <w:color w:val="auto"/>
          <w:sz w:val="18"/>
          <w:szCs w:val="18"/>
        </w:rPr>
      </w:pPr>
      <w:r w:rsidRPr="004A7578">
        <w:rPr>
          <w:rFonts w:ascii="Verdana" w:hAnsi="Verdana"/>
          <w:bCs/>
          <w:color w:val="auto"/>
          <w:sz w:val="18"/>
          <w:szCs w:val="18"/>
        </w:rPr>
        <w:t>………………………………………………………</w:t>
      </w:r>
    </w:p>
    <w:p w14:paraId="1523CEFC" w14:textId="77777777" w:rsidR="00D7417E" w:rsidRPr="004A7578" w:rsidRDefault="00D7417E" w:rsidP="00FC1AC6">
      <w:pPr>
        <w:spacing w:after="4" w:line="360" w:lineRule="auto"/>
        <w:ind w:left="0" w:right="191" w:firstLine="0"/>
        <w:rPr>
          <w:rFonts w:ascii="Verdana" w:hAnsi="Verdana"/>
          <w:bCs/>
          <w:color w:val="auto"/>
          <w:sz w:val="18"/>
          <w:szCs w:val="18"/>
        </w:rPr>
      </w:pPr>
      <w:r w:rsidRPr="004A7578">
        <w:rPr>
          <w:rFonts w:ascii="Verdana" w:hAnsi="Verdana"/>
          <w:bCs/>
          <w:color w:val="auto"/>
          <w:sz w:val="18"/>
          <w:szCs w:val="18"/>
        </w:rPr>
        <w:t>………………………………………………………</w:t>
      </w:r>
    </w:p>
    <w:p w14:paraId="19C85BF0" w14:textId="77777777" w:rsidR="00D7417E" w:rsidRPr="004A7578" w:rsidRDefault="00D7417E" w:rsidP="00FC1AC6">
      <w:pPr>
        <w:spacing w:after="4" w:line="360" w:lineRule="auto"/>
        <w:ind w:left="0" w:right="191" w:firstLine="0"/>
        <w:rPr>
          <w:rFonts w:ascii="Verdana" w:hAnsi="Verdana"/>
          <w:b/>
          <w:color w:val="auto"/>
          <w:sz w:val="18"/>
          <w:szCs w:val="18"/>
        </w:rPr>
      </w:pPr>
    </w:p>
    <w:p w14:paraId="367BB71E" w14:textId="77777777" w:rsidR="00603E34" w:rsidRPr="004A7578" w:rsidRDefault="009913FB" w:rsidP="00FC1AC6">
      <w:pPr>
        <w:spacing w:after="4" w:line="360" w:lineRule="auto"/>
        <w:ind w:left="0" w:right="191" w:firstLine="0"/>
        <w:rPr>
          <w:rFonts w:ascii="Verdana" w:hAnsi="Verdana"/>
          <w:color w:val="auto"/>
          <w:sz w:val="18"/>
          <w:szCs w:val="18"/>
        </w:rPr>
      </w:pPr>
      <w:r w:rsidRPr="004A7578">
        <w:rPr>
          <w:rFonts w:ascii="Verdana" w:hAnsi="Verdana"/>
          <w:b/>
          <w:color w:val="auto"/>
          <w:sz w:val="18"/>
          <w:szCs w:val="18"/>
        </w:rPr>
        <w:t>DOSTAWCA</w:t>
      </w:r>
      <w:r w:rsidR="00D7417E" w:rsidRPr="004A7578">
        <w:rPr>
          <w:rFonts w:ascii="Verdana" w:hAnsi="Verdana"/>
          <w:b/>
          <w:color w:val="auto"/>
          <w:sz w:val="18"/>
          <w:szCs w:val="18"/>
        </w:rPr>
        <w:t>:</w:t>
      </w:r>
    </w:p>
    <w:p w14:paraId="432CC4D4" w14:textId="77777777" w:rsidR="008B2466" w:rsidRPr="004A7578" w:rsidRDefault="008B2466" w:rsidP="00FC1AC6">
      <w:pPr>
        <w:tabs>
          <w:tab w:val="center" w:pos="3517"/>
        </w:tabs>
        <w:spacing w:line="360" w:lineRule="auto"/>
        <w:ind w:left="0" w:firstLine="0"/>
        <w:jc w:val="left"/>
        <w:rPr>
          <w:rFonts w:ascii="Verdana" w:hAnsi="Verdana"/>
          <w:b/>
          <w:color w:val="auto"/>
          <w:sz w:val="18"/>
          <w:szCs w:val="18"/>
        </w:rPr>
      </w:pPr>
    </w:p>
    <w:p w14:paraId="2787C512" w14:textId="77777777" w:rsidR="00603E34" w:rsidRPr="004A7578" w:rsidRDefault="009913FB" w:rsidP="00FC1AC6">
      <w:pPr>
        <w:tabs>
          <w:tab w:val="center" w:pos="3517"/>
        </w:tabs>
        <w:spacing w:line="360" w:lineRule="auto"/>
        <w:ind w:left="0" w:firstLine="0"/>
        <w:jc w:val="left"/>
        <w:rPr>
          <w:rFonts w:ascii="Verdana" w:hAnsi="Verdana"/>
          <w:color w:val="auto"/>
          <w:sz w:val="18"/>
          <w:szCs w:val="18"/>
        </w:rPr>
      </w:pPr>
      <w:r w:rsidRPr="004A7578">
        <w:rPr>
          <w:rFonts w:ascii="Verdana" w:hAnsi="Verdana"/>
          <w:b/>
          <w:color w:val="auto"/>
          <w:sz w:val="18"/>
          <w:szCs w:val="18"/>
        </w:rPr>
        <w:t xml:space="preserve">Wykonawca </w:t>
      </w:r>
      <w:r w:rsidRPr="004A7578">
        <w:rPr>
          <w:rFonts w:ascii="Verdana" w:hAnsi="Verdana"/>
          <w:b/>
          <w:color w:val="auto"/>
          <w:sz w:val="18"/>
          <w:szCs w:val="18"/>
        </w:rPr>
        <w:tab/>
      </w:r>
      <w:r w:rsidRPr="004A7578">
        <w:rPr>
          <w:rFonts w:ascii="Verdana" w:hAnsi="Verdana"/>
          <w:color w:val="auto"/>
          <w:sz w:val="18"/>
          <w:szCs w:val="18"/>
        </w:rPr>
        <w:t xml:space="preserve">………………………………………………………………… </w:t>
      </w:r>
    </w:p>
    <w:p w14:paraId="1EA00507" w14:textId="77777777" w:rsidR="00603E34" w:rsidRPr="004A7578" w:rsidRDefault="00603E34" w:rsidP="00FC1AC6">
      <w:pPr>
        <w:spacing w:after="9" w:line="360" w:lineRule="auto"/>
        <w:ind w:left="2" w:firstLine="0"/>
        <w:jc w:val="left"/>
        <w:rPr>
          <w:rFonts w:ascii="Verdana" w:hAnsi="Verdana"/>
          <w:color w:val="auto"/>
          <w:sz w:val="18"/>
          <w:szCs w:val="18"/>
        </w:rPr>
      </w:pPr>
    </w:p>
    <w:p w14:paraId="6836CC91" w14:textId="1FCFA255" w:rsidR="00603E34" w:rsidRPr="004A7578" w:rsidRDefault="009913FB" w:rsidP="00476BED">
      <w:pPr>
        <w:tabs>
          <w:tab w:val="center" w:pos="3517"/>
        </w:tabs>
        <w:spacing w:line="360" w:lineRule="auto"/>
        <w:ind w:left="0" w:firstLine="0"/>
        <w:jc w:val="left"/>
        <w:rPr>
          <w:rFonts w:ascii="Verdana" w:hAnsi="Verdana"/>
          <w:color w:val="auto"/>
          <w:sz w:val="18"/>
          <w:szCs w:val="18"/>
        </w:rPr>
      </w:pPr>
      <w:r w:rsidRPr="004A7578">
        <w:rPr>
          <w:rFonts w:ascii="Verdana" w:hAnsi="Verdana"/>
          <w:b/>
          <w:color w:val="auto"/>
          <w:sz w:val="18"/>
          <w:szCs w:val="18"/>
        </w:rPr>
        <w:t xml:space="preserve">adres: </w:t>
      </w:r>
      <w:r w:rsidRPr="004A7578">
        <w:rPr>
          <w:rFonts w:ascii="Verdana" w:hAnsi="Verdana"/>
          <w:b/>
          <w:color w:val="auto"/>
          <w:sz w:val="18"/>
          <w:szCs w:val="18"/>
        </w:rPr>
        <w:tab/>
      </w:r>
      <w:r w:rsidRPr="004A7578">
        <w:rPr>
          <w:rFonts w:ascii="Verdana" w:hAnsi="Verdana"/>
          <w:color w:val="auto"/>
          <w:sz w:val="18"/>
          <w:szCs w:val="18"/>
        </w:rPr>
        <w:t xml:space="preserve">………………………………………………………………… </w:t>
      </w:r>
    </w:p>
    <w:p w14:paraId="1952C499" w14:textId="77777777" w:rsidR="00603E34" w:rsidRPr="004A7578" w:rsidRDefault="00603E34" w:rsidP="00FC1AC6">
      <w:pPr>
        <w:spacing w:after="0" w:line="360" w:lineRule="auto"/>
        <w:ind w:left="2" w:firstLine="0"/>
        <w:jc w:val="left"/>
        <w:rPr>
          <w:rFonts w:ascii="Verdana" w:hAnsi="Verdana"/>
          <w:color w:val="auto"/>
          <w:sz w:val="18"/>
          <w:szCs w:val="18"/>
        </w:rPr>
      </w:pPr>
    </w:p>
    <w:p w14:paraId="174CE6F8" w14:textId="77777777" w:rsidR="00603E34" w:rsidRPr="004A7578" w:rsidRDefault="009913FB" w:rsidP="00FC1AC6">
      <w:pPr>
        <w:spacing w:after="108" w:line="360" w:lineRule="auto"/>
        <w:ind w:left="137" w:right="190"/>
        <w:rPr>
          <w:rFonts w:ascii="Verdana" w:hAnsi="Verdana"/>
          <w:color w:val="auto"/>
          <w:sz w:val="18"/>
          <w:szCs w:val="18"/>
        </w:rPr>
      </w:pPr>
      <w:r w:rsidRPr="004A7578">
        <w:rPr>
          <w:rFonts w:ascii="Verdana" w:hAnsi="Verdana"/>
          <w:color w:val="auto"/>
          <w:sz w:val="18"/>
          <w:szCs w:val="18"/>
        </w:rPr>
        <w:t xml:space="preserve">w sprawie odbioru przedmiotu zamówienia:…………………………………………………………………………………………. </w:t>
      </w:r>
    </w:p>
    <w:p w14:paraId="7C457335" w14:textId="77777777" w:rsidR="00603E34" w:rsidRPr="004A7578" w:rsidRDefault="009913FB" w:rsidP="00FC1AC6">
      <w:pPr>
        <w:spacing w:after="110" w:line="360" w:lineRule="auto"/>
        <w:ind w:left="137" w:right="190"/>
        <w:rPr>
          <w:rFonts w:ascii="Verdana" w:hAnsi="Verdana"/>
          <w:color w:val="auto"/>
          <w:sz w:val="18"/>
          <w:szCs w:val="18"/>
        </w:rPr>
      </w:pPr>
      <w:r w:rsidRPr="004A7578">
        <w:rPr>
          <w:rFonts w:ascii="Verdana" w:hAnsi="Verdana"/>
          <w:color w:val="auto"/>
          <w:sz w:val="18"/>
          <w:szCs w:val="18"/>
        </w:rPr>
        <w:t xml:space="preserve">…..….……………………………………………………………………………………………………………………………………………… </w:t>
      </w:r>
    </w:p>
    <w:p w14:paraId="0F61C486" w14:textId="77777777" w:rsidR="00603E34" w:rsidRPr="004A7578" w:rsidRDefault="009913FB" w:rsidP="00FC1AC6">
      <w:pPr>
        <w:spacing w:after="113" w:line="360" w:lineRule="auto"/>
        <w:ind w:left="137" w:right="190"/>
        <w:rPr>
          <w:rFonts w:ascii="Verdana" w:hAnsi="Verdana"/>
          <w:color w:val="auto"/>
          <w:sz w:val="18"/>
          <w:szCs w:val="18"/>
        </w:rPr>
      </w:pPr>
      <w:r w:rsidRPr="004A7578">
        <w:rPr>
          <w:rFonts w:ascii="Verdana" w:hAnsi="Verdana"/>
          <w:color w:val="auto"/>
          <w:sz w:val="18"/>
          <w:szCs w:val="18"/>
        </w:rPr>
        <w:t xml:space="preserve">……………………………………………………………………………………………………………………………………………………… </w:t>
      </w:r>
    </w:p>
    <w:p w14:paraId="51505A22" w14:textId="650C048D" w:rsidR="00603E34" w:rsidRPr="004A7578" w:rsidRDefault="009913FB" w:rsidP="00476BED">
      <w:pPr>
        <w:spacing w:line="360" w:lineRule="auto"/>
        <w:ind w:left="137" w:right="190"/>
        <w:rPr>
          <w:rFonts w:ascii="Verdana" w:hAnsi="Verdana"/>
          <w:color w:val="auto"/>
          <w:sz w:val="18"/>
          <w:szCs w:val="18"/>
        </w:rPr>
      </w:pPr>
      <w:r w:rsidRPr="004A7578">
        <w:rPr>
          <w:rFonts w:ascii="Verdana" w:hAnsi="Verdana"/>
          <w:color w:val="auto"/>
          <w:sz w:val="18"/>
          <w:szCs w:val="18"/>
        </w:rPr>
        <w:t xml:space="preserve">……………………………………………………………………………………………………………………………………………………… </w:t>
      </w:r>
    </w:p>
    <w:p w14:paraId="129EAE89" w14:textId="77777777" w:rsidR="00603E34" w:rsidRPr="004A7578" w:rsidRDefault="009913FB" w:rsidP="00FC1AC6">
      <w:pPr>
        <w:spacing w:line="360" w:lineRule="auto"/>
        <w:ind w:left="137" w:right="190"/>
        <w:rPr>
          <w:rFonts w:ascii="Verdana" w:hAnsi="Verdana"/>
          <w:color w:val="auto"/>
          <w:sz w:val="18"/>
          <w:szCs w:val="18"/>
        </w:rPr>
      </w:pPr>
      <w:r w:rsidRPr="004A7578">
        <w:rPr>
          <w:rFonts w:ascii="Verdana" w:hAnsi="Verdana"/>
          <w:color w:val="auto"/>
          <w:sz w:val="18"/>
          <w:szCs w:val="18"/>
        </w:rPr>
        <w:t xml:space="preserve">Ustalenia dotyczące wykonania dostawy: </w:t>
      </w:r>
    </w:p>
    <w:p w14:paraId="6C9A6BA0" w14:textId="77777777" w:rsidR="00603E34" w:rsidRPr="004A7578" w:rsidRDefault="00603E34" w:rsidP="00FC1AC6">
      <w:pPr>
        <w:spacing w:line="360" w:lineRule="auto"/>
        <w:ind w:left="2" w:firstLine="0"/>
        <w:jc w:val="left"/>
        <w:rPr>
          <w:rFonts w:ascii="Verdana" w:hAnsi="Verdana"/>
          <w:color w:val="auto"/>
          <w:sz w:val="18"/>
          <w:szCs w:val="18"/>
        </w:rPr>
      </w:pPr>
    </w:p>
    <w:p w14:paraId="7B1FB941" w14:textId="77777777" w:rsidR="00603E34" w:rsidRPr="004A7578" w:rsidRDefault="009913FB" w:rsidP="00FC1AC6">
      <w:pPr>
        <w:numPr>
          <w:ilvl w:val="0"/>
          <w:numId w:val="10"/>
        </w:numPr>
        <w:spacing w:line="360" w:lineRule="auto"/>
        <w:ind w:right="190" w:hanging="360"/>
        <w:rPr>
          <w:rFonts w:ascii="Verdana" w:hAnsi="Verdana"/>
          <w:color w:val="auto"/>
          <w:sz w:val="18"/>
          <w:szCs w:val="18"/>
        </w:rPr>
      </w:pPr>
      <w:r w:rsidRPr="004A7578">
        <w:rPr>
          <w:rFonts w:ascii="Verdana" w:hAnsi="Verdana"/>
          <w:color w:val="auto"/>
          <w:sz w:val="18"/>
          <w:szCs w:val="18"/>
        </w:rPr>
        <w:t xml:space="preserve">została wykonana zgodnie z umową nr……………….…….......…….z dnia ………………………….. </w:t>
      </w:r>
    </w:p>
    <w:p w14:paraId="0B12F49E" w14:textId="77777777" w:rsidR="00603E34" w:rsidRPr="004A7578" w:rsidRDefault="00603E34" w:rsidP="00FC1AC6">
      <w:pPr>
        <w:spacing w:after="12" w:line="360" w:lineRule="auto"/>
        <w:ind w:left="2" w:firstLine="0"/>
        <w:jc w:val="left"/>
        <w:rPr>
          <w:rFonts w:ascii="Verdana" w:hAnsi="Verdana"/>
          <w:color w:val="auto"/>
          <w:sz w:val="18"/>
          <w:szCs w:val="18"/>
        </w:rPr>
      </w:pPr>
    </w:p>
    <w:p w14:paraId="1A854D38" w14:textId="6120EBB9" w:rsidR="00603E34" w:rsidRPr="004A7578" w:rsidRDefault="009913FB" w:rsidP="00476BED">
      <w:pPr>
        <w:numPr>
          <w:ilvl w:val="0"/>
          <w:numId w:val="10"/>
        </w:numPr>
        <w:spacing w:line="360" w:lineRule="auto"/>
        <w:ind w:right="190" w:hanging="360"/>
        <w:rPr>
          <w:rFonts w:ascii="Verdana" w:hAnsi="Verdana"/>
          <w:color w:val="auto"/>
          <w:sz w:val="18"/>
          <w:szCs w:val="18"/>
        </w:rPr>
      </w:pPr>
      <w:r w:rsidRPr="004A7578">
        <w:rPr>
          <w:rFonts w:ascii="Verdana" w:hAnsi="Verdana"/>
          <w:color w:val="auto"/>
          <w:sz w:val="18"/>
          <w:szCs w:val="18"/>
        </w:rPr>
        <w:t xml:space="preserve">w stosunku do umowy wskazuje następujące odchylenia: </w:t>
      </w:r>
    </w:p>
    <w:p w14:paraId="06F03098" w14:textId="77777777" w:rsidR="00603E34" w:rsidRPr="004A7578" w:rsidRDefault="009913FB" w:rsidP="00FC1AC6">
      <w:pPr>
        <w:spacing w:after="110" w:line="360" w:lineRule="auto"/>
        <w:ind w:left="488" w:right="190"/>
        <w:rPr>
          <w:rFonts w:ascii="Verdana" w:hAnsi="Verdana"/>
          <w:color w:val="auto"/>
          <w:sz w:val="18"/>
          <w:szCs w:val="18"/>
        </w:rPr>
      </w:pPr>
      <w:r w:rsidRPr="004A7578">
        <w:rPr>
          <w:rFonts w:ascii="Verdana" w:hAnsi="Verdana"/>
          <w:color w:val="auto"/>
          <w:sz w:val="18"/>
          <w:szCs w:val="18"/>
        </w:rPr>
        <w:t xml:space="preserve">………………………………………………………………………………………………………………………………………….. </w:t>
      </w:r>
    </w:p>
    <w:p w14:paraId="4784E320" w14:textId="77777777" w:rsidR="00603E34" w:rsidRPr="004A7578" w:rsidRDefault="009913FB" w:rsidP="00FC1AC6">
      <w:pPr>
        <w:spacing w:after="108" w:line="360" w:lineRule="auto"/>
        <w:ind w:left="488" w:right="190"/>
        <w:rPr>
          <w:rFonts w:ascii="Verdana" w:hAnsi="Verdana"/>
          <w:color w:val="auto"/>
          <w:sz w:val="18"/>
          <w:szCs w:val="18"/>
        </w:rPr>
      </w:pPr>
      <w:r w:rsidRPr="004A7578">
        <w:rPr>
          <w:rFonts w:ascii="Verdana" w:hAnsi="Verdana"/>
          <w:color w:val="auto"/>
          <w:sz w:val="18"/>
          <w:szCs w:val="18"/>
        </w:rPr>
        <w:t xml:space="preserve">……………………………………………………………………………………………………………………………………..…… </w:t>
      </w:r>
    </w:p>
    <w:p w14:paraId="500A2D66" w14:textId="77777777" w:rsidR="00603E34" w:rsidRPr="004A7578" w:rsidRDefault="009913FB" w:rsidP="00FC1AC6">
      <w:pPr>
        <w:spacing w:after="115" w:line="360" w:lineRule="auto"/>
        <w:ind w:left="488" w:right="190"/>
        <w:rPr>
          <w:rFonts w:ascii="Verdana" w:hAnsi="Verdana"/>
          <w:color w:val="auto"/>
          <w:sz w:val="18"/>
          <w:szCs w:val="18"/>
        </w:rPr>
      </w:pPr>
      <w:r w:rsidRPr="004A7578">
        <w:rPr>
          <w:rFonts w:ascii="Verdana" w:hAnsi="Verdana"/>
          <w:color w:val="auto"/>
          <w:sz w:val="18"/>
          <w:szCs w:val="18"/>
        </w:rPr>
        <w:t xml:space="preserve">Inne uwagi: </w:t>
      </w:r>
    </w:p>
    <w:p w14:paraId="317C75AD" w14:textId="77777777" w:rsidR="00603E34" w:rsidRPr="004A7578" w:rsidRDefault="009913FB" w:rsidP="00FC1AC6">
      <w:pPr>
        <w:spacing w:after="110" w:line="360" w:lineRule="auto"/>
        <w:ind w:left="488" w:right="190"/>
        <w:rPr>
          <w:rFonts w:ascii="Verdana" w:hAnsi="Verdana"/>
          <w:color w:val="auto"/>
          <w:sz w:val="18"/>
          <w:szCs w:val="18"/>
        </w:rPr>
      </w:pPr>
      <w:r w:rsidRPr="004A7578">
        <w:rPr>
          <w:rFonts w:ascii="Verdana" w:hAnsi="Verdana"/>
          <w:color w:val="auto"/>
          <w:sz w:val="18"/>
          <w:szCs w:val="18"/>
        </w:rPr>
        <w:t xml:space="preserve">………………………………………………………………………………………………………………………………………….. </w:t>
      </w:r>
    </w:p>
    <w:p w14:paraId="0EBB3C9A" w14:textId="77777777" w:rsidR="00603E34" w:rsidRPr="004A7578" w:rsidRDefault="009913FB" w:rsidP="00FC1AC6">
      <w:pPr>
        <w:spacing w:line="360" w:lineRule="auto"/>
        <w:ind w:left="488" w:right="190"/>
        <w:rPr>
          <w:rFonts w:ascii="Verdana" w:hAnsi="Verdana"/>
          <w:color w:val="auto"/>
          <w:sz w:val="18"/>
          <w:szCs w:val="18"/>
        </w:rPr>
      </w:pPr>
      <w:r w:rsidRPr="004A7578">
        <w:rPr>
          <w:rFonts w:ascii="Verdana" w:hAnsi="Verdana"/>
          <w:color w:val="auto"/>
          <w:sz w:val="18"/>
          <w:szCs w:val="18"/>
        </w:rPr>
        <w:t xml:space="preserve">……………………………………………………………………………………………………………………………………..…… </w:t>
      </w:r>
    </w:p>
    <w:p w14:paraId="40108FC0" w14:textId="77777777" w:rsidR="00603E34" w:rsidRPr="004A7578" w:rsidRDefault="00603E34" w:rsidP="00FC1AC6">
      <w:pPr>
        <w:spacing w:after="0" w:line="360" w:lineRule="auto"/>
        <w:ind w:left="2" w:firstLine="0"/>
        <w:jc w:val="left"/>
        <w:rPr>
          <w:rFonts w:ascii="Verdana" w:hAnsi="Verdana"/>
          <w:color w:val="auto"/>
          <w:sz w:val="18"/>
          <w:szCs w:val="18"/>
        </w:rPr>
      </w:pPr>
    </w:p>
    <w:p w14:paraId="56678E3E" w14:textId="77777777" w:rsidR="00603E34" w:rsidRPr="004A7578" w:rsidRDefault="00603E34" w:rsidP="00FC1AC6">
      <w:pPr>
        <w:spacing w:after="0" w:line="360" w:lineRule="auto"/>
        <w:ind w:left="2" w:firstLine="0"/>
        <w:jc w:val="left"/>
        <w:rPr>
          <w:rFonts w:ascii="Verdana" w:hAnsi="Verdana"/>
          <w:color w:val="auto"/>
          <w:sz w:val="18"/>
          <w:szCs w:val="18"/>
        </w:rPr>
      </w:pPr>
    </w:p>
    <w:p w14:paraId="5DC8C407" w14:textId="77777777" w:rsidR="00603E34" w:rsidRPr="004A7578" w:rsidRDefault="00603E34" w:rsidP="00FC1AC6">
      <w:pPr>
        <w:spacing w:after="0" w:line="360" w:lineRule="auto"/>
        <w:ind w:left="2" w:firstLine="0"/>
        <w:jc w:val="left"/>
        <w:rPr>
          <w:rFonts w:ascii="Verdana" w:hAnsi="Verdana"/>
          <w:color w:val="auto"/>
          <w:sz w:val="18"/>
          <w:szCs w:val="18"/>
        </w:rPr>
      </w:pPr>
    </w:p>
    <w:tbl>
      <w:tblPr>
        <w:tblStyle w:val="TableGrid"/>
        <w:tblW w:w="8271" w:type="dxa"/>
        <w:tblInd w:w="480" w:type="dxa"/>
        <w:tblLook w:val="04A0" w:firstRow="1" w:lastRow="0" w:firstColumn="1" w:lastColumn="0" w:noHBand="0" w:noVBand="1"/>
      </w:tblPr>
      <w:tblGrid>
        <w:gridCol w:w="4718"/>
        <w:gridCol w:w="3553"/>
      </w:tblGrid>
      <w:tr w:rsidR="004A7578" w:rsidRPr="004A7578" w14:paraId="1CCCF1BA" w14:textId="77777777">
        <w:trPr>
          <w:trHeight w:val="224"/>
        </w:trPr>
        <w:tc>
          <w:tcPr>
            <w:tcW w:w="5348" w:type="dxa"/>
            <w:tcBorders>
              <w:top w:val="nil"/>
              <w:left w:val="nil"/>
              <w:bottom w:val="nil"/>
              <w:right w:val="nil"/>
            </w:tcBorders>
          </w:tcPr>
          <w:p w14:paraId="7A1522C5" w14:textId="77777777" w:rsidR="00603E34" w:rsidRPr="004A7578" w:rsidRDefault="009913FB" w:rsidP="00FC1AC6">
            <w:pPr>
              <w:spacing w:after="0" w:line="360" w:lineRule="auto"/>
              <w:ind w:left="82" w:firstLine="0"/>
              <w:jc w:val="left"/>
              <w:rPr>
                <w:rFonts w:ascii="Verdana" w:hAnsi="Verdana"/>
                <w:color w:val="auto"/>
                <w:sz w:val="18"/>
                <w:szCs w:val="18"/>
              </w:rPr>
            </w:pPr>
            <w:r w:rsidRPr="004A7578">
              <w:rPr>
                <w:rFonts w:ascii="Verdana" w:hAnsi="Verdana"/>
                <w:color w:val="auto"/>
                <w:sz w:val="18"/>
                <w:szCs w:val="18"/>
              </w:rPr>
              <w:t xml:space="preserve">……………………………… </w:t>
            </w:r>
          </w:p>
        </w:tc>
        <w:tc>
          <w:tcPr>
            <w:tcW w:w="2923" w:type="dxa"/>
            <w:tcBorders>
              <w:top w:val="nil"/>
              <w:left w:val="nil"/>
              <w:bottom w:val="nil"/>
              <w:right w:val="nil"/>
            </w:tcBorders>
          </w:tcPr>
          <w:p w14:paraId="17E3E4CB" w14:textId="77777777" w:rsidR="00603E34" w:rsidRPr="004A7578" w:rsidRDefault="009913FB" w:rsidP="00FC1AC6">
            <w:pPr>
              <w:spacing w:after="0" w:line="360" w:lineRule="auto"/>
              <w:ind w:left="82" w:firstLine="0"/>
              <w:jc w:val="left"/>
              <w:rPr>
                <w:rFonts w:ascii="Verdana" w:hAnsi="Verdana"/>
                <w:color w:val="auto"/>
                <w:sz w:val="18"/>
                <w:szCs w:val="18"/>
              </w:rPr>
            </w:pPr>
            <w:r w:rsidRPr="004A7578">
              <w:rPr>
                <w:rFonts w:ascii="Verdana" w:hAnsi="Verdana"/>
                <w:color w:val="auto"/>
                <w:sz w:val="18"/>
                <w:szCs w:val="18"/>
              </w:rPr>
              <w:t xml:space="preserve">..................................................... </w:t>
            </w:r>
          </w:p>
        </w:tc>
      </w:tr>
      <w:tr w:rsidR="00603E34" w:rsidRPr="004A7578" w14:paraId="66373FBB" w14:textId="77777777">
        <w:trPr>
          <w:trHeight w:val="224"/>
        </w:trPr>
        <w:tc>
          <w:tcPr>
            <w:tcW w:w="5348" w:type="dxa"/>
            <w:tcBorders>
              <w:top w:val="nil"/>
              <w:left w:val="nil"/>
              <w:bottom w:val="nil"/>
              <w:right w:val="nil"/>
            </w:tcBorders>
          </w:tcPr>
          <w:p w14:paraId="7D6225F6" w14:textId="77777777" w:rsidR="00603E34" w:rsidRPr="004A7578" w:rsidRDefault="009913FB" w:rsidP="00FC1AC6">
            <w:pPr>
              <w:spacing w:after="0" w:line="360" w:lineRule="auto"/>
              <w:ind w:left="0" w:firstLine="0"/>
              <w:jc w:val="left"/>
              <w:rPr>
                <w:rFonts w:ascii="Verdana" w:hAnsi="Verdana"/>
                <w:color w:val="auto"/>
                <w:sz w:val="18"/>
                <w:szCs w:val="18"/>
              </w:rPr>
            </w:pPr>
            <w:r w:rsidRPr="004A7578">
              <w:rPr>
                <w:rFonts w:ascii="Verdana" w:hAnsi="Verdana"/>
                <w:color w:val="auto"/>
                <w:sz w:val="18"/>
                <w:szCs w:val="18"/>
              </w:rPr>
              <w:t xml:space="preserve">podpis przedstawiciela Zamawiającego </w:t>
            </w:r>
          </w:p>
        </w:tc>
        <w:tc>
          <w:tcPr>
            <w:tcW w:w="2923" w:type="dxa"/>
            <w:tcBorders>
              <w:top w:val="nil"/>
              <w:left w:val="nil"/>
              <w:bottom w:val="nil"/>
              <w:right w:val="nil"/>
            </w:tcBorders>
          </w:tcPr>
          <w:p w14:paraId="395753D1" w14:textId="77777777" w:rsidR="00603E34" w:rsidRPr="004A7578" w:rsidRDefault="009913FB" w:rsidP="00FC1AC6">
            <w:pPr>
              <w:spacing w:after="0" w:line="360" w:lineRule="auto"/>
              <w:ind w:left="0" w:firstLine="0"/>
              <w:rPr>
                <w:rFonts w:ascii="Verdana" w:hAnsi="Verdana"/>
                <w:color w:val="auto"/>
                <w:sz w:val="18"/>
                <w:szCs w:val="18"/>
              </w:rPr>
            </w:pPr>
            <w:r w:rsidRPr="004A7578">
              <w:rPr>
                <w:rFonts w:ascii="Verdana" w:hAnsi="Verdana"/>
                <w:color w:val="auto"/>
                <w:sz w:val="18"/>
                <w:szCs w:val="18"/>
              </w:rPr>
              <w:t>podpis przedstawiciela Wykonawcy</w:t>
            </w:r>
          </w:p>
        </w:tc>
      </w:tr>
    </w:tbl>
    <w:p w14:paraId="7094DBB9" w14:textId="77777777" w:rsidR="00603E34" w:rsidRPr="004A7578" w:rsidRDefault="00603E34" w:rsidP="00FC1AC6">
      <w:pPr>
        <w:spacing w:after="0" w:line="360" w:lineRule="auto"/>
        <w:ind w:left="0" w:firstLine="0"/>
        <w:jc w:val="left"/>
        <w:rPr>
          <w:rFonts w:ascii="Verdana" w:hAnsi="Verdana"/>
          <w:color w:val="auto"/>
          <w:sz w:val="18"/>
          <w:szCs w:val="18"/>
        </w:rPr>
      </w:pPr>
    </w:p>
    <w:sectPr w:rsidR="00603E34" w:rsidRPr="004A7578" w:rsidSect="004A6B51">
      <w:headerReference w:type="even" r:id="rId18"/>
      <w:headerReference w:type="default" r:id="rId19"/>
      <w:footerReference w:type="even" r:id="rId20"/>
      <w:footerReference w:type="default" r:id="rId21"/>
      <w:headerReference w:type="first" r:id="rId22"/>
      <w:footerReference w:type="first" r:id="rId23"/>
      <w:pgSz w:w="11911" w:h="16841"/>
      <w:pgMar w:top="1556" w:right="1259" w:bottom="1083" w:left="1299" w:header="708" w:footer="71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98AE6" w14:textId="77777777" w:rsidR="00435DCC" w:rsidRDefault="00435DCC">
      <w:pPr>
        <w:spacing w:after="0" w:line="240" w:lineRule="auto"/>
      </w:pPr>
      <w:r>
        <w:separator/>
      </w:r>
    </w:p>
  </w:endnote>
  <w:endnote w:type="continuationSeparator" w:id="0">
    <w:p w14:paraId="126D0B16" w14:textId="77777777" w:rsidR="00435DCC" w:rsidRDefault="00435D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TE1B907E0t00">
    <w:altName w:val="Times New Roman"/>
    <w:panose1 w:val="00000000000000000000"/>
    <w:charset w:val="00"/>
    <w:family w:val="auto"/>
    <w:notTrueType/>
    <w:pitch w:val="default"/>
    <w:sig w:usb0="00000003" w:usb1="00000000" w:usb2="00000000" w:usb3="00000000" w:csb0="0000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70792" w14:textId="77777777" w:rsidR="00603E34" w:rsidRDefault="00603E34">
    <w:pPr>
      <w:spacing w:after="16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934566" w14:textId="77777777" w:rsidR="00603E34" w:rsidRDefault="00603E34">
    <w:pPr>
      <w:spacing w:after="16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655A" w14:textId="77777777" w:rsidR="00603E34" w:rsidRDefault="00603E34">
    <w:pPr>
      <w:spacing w:after="160" w:line="259" w:lineRule="auto"/>
      <w:ind w:lef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049D7" w14:textId="77777777" w:rsidR="00603E34" w:rsidRDefault="009913FB">
    <w:pPr>
      <w:tabs>
        <w:tab w:val="center" w:pos="9132"/>
      </w:tabs>
      <w:spacing w:after="0" w:line="259" w:lineRule="auto"/>
      <w:ind w:left="0" w:firstLine="0"/>
      <w:jc w:val="left"/>
    </w:pPr>
    <w:r>
      <w:tab/>
    </w:r>
    <w:r w:rsidR="00EA6610">
      <w:fldChar w:fldCharType="begin"/>
    </w:r>
    <w:r>
      <w:instrText xml:space="preserve"> PAGE   \* MERGEFORMAT </w:instrText>
    </w:r>
    <w:r w:rsidR="00EA6610">
      <w:fldChar w:fldCharType="separate"/>
    </w:r>
    <w:r>
      <w:rPr>
        <w:rFonts w:ascii="Times New Roman" w:eastAsia="Times New Roman" w:hAnsi="Times New Roman" w:cs="Times New Roman"/>
        <w:sz w:val="24"/>
      </w:rPr>
      <w:t>5</w:t>
    </w:r>
    <w:r w:rsidR="00EA6610">
      <w:rPr>
        <w:rFonts w:ascii="Times New Roman" w:eastAsia="Times New Roman" w:hAnsi="Times New Roman" w:cs="Times New Roman"/>
        <w:sz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0CFC3" w14:textId="77777777" w:rsidR="00603E34" w:rsidRDefault="009913FB">
    <w:pPr>
      <w:tabs>
        <w:tab w:val="center" w:pos="9132"/>
      </w:tabs>
      <w:spacing w:after="0" w:line="259" w:lineRule="auto"/>
      <w:ind w:left="0" w:firstLine="0"/>
      <w:jc w:val="left"/>
    </w:pPr>
    <w:r>
      <w:tab/>
    </w:r>
    <w:r w:rsidR="00EA6610">
      <w:fldChar w:fldCharType="begin"/>
    </w:r>
    <w:r>
      <w:instrText xml:space="preserve"> PAGE   \* MERGEFORMAT </w:instrText>
    </w:r>
    <w:r w:rsidR="00EA6610">
      <w:fldChar w:fldCharType="separate"/>
    </w:r>
    <w:r w:rsidR="005F47FA" w:rsidRPr="005F47FA">
      <w:rPr>
        <w:rFonts w:ascii="Times New Roman" w:eastAsia="Times New Roman" w:hAnsi="Times New Roman" w:cs="Times New Roman"/>
        <w:noProof/>
        <w:sz w:val="24"/>
      </w:rPr>
      <w:t>15</w:t>
    </w:r>
    <w:r w:rsidR="00EA6610">
      <w:rPr>
        <w:rFonts w:ascii="Times New Roman" w:eastAsia="Times New Roman" w:hAnsi="Times New Roman" w:cs="Times New Roman"/>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A2807" w14:textId="77777777" w:rsidR="00603E34" w:rsidRDefault="009913FB">
    <w:pPr>
      <w:tabs>
        <w:tab w:val="center" w:pos="9132"/>
      </w:tabs>
      <w:spacing w:after="0" w:line="259" w:lineRule="auto"/>
      <w:ind w:left="0" w:firstLine="0"/>
      <w:jc w:val="left"/>
    </w:pPr>
    <w:r>
      <w:tab/>
    </w:r>
    <w:r w:rsidR="00EA6610">
      <w:fldChar w:fldCharType="begin"/>
    </w:r>
    <w:r>
      <w:instrText xml:space="preserve"> PAGE   \* MERGEFORMAT </w:instrText>
    </w:r>
    <w:r w:rsidR="00EA6610">
      <w:fldChar w:fldCharType="separate"/>
    </w:r>
    <w:r>
      <w:rPr>
        <w:rFonts w:ascii="Times New Roman" w:eastAsia="Times New Roman" w:hAnsi="Times New Roman" w:cs="Times New Roman"/>
        <w:sz w:val="24"/>
      </w:rPr>
      <w:t>5</w:t>
    </w:r>
    <w:r w:rsidR="00EA6610">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D87796" w14:textId="77777777" w:rsidR="00435DCC" w:rsidRDefault="00435DCC">
      <w:pPr>
        <w:spacing w:after="0" w:line="240" w:lineRule="auto"/>
      </w:pPr>
      <w:r>
        <w:separator/>
      </w:r>
    </w:p>
  </w:footnote>
  <w:footnote w:type="continuationSeparator" w:id="0">
    <w:p w14:paraId="377D57FF" w14:textId="77777777" w:rsidR="00435DCC" w:rsidRDefault="00435D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3978A" w14:textId="77777777" w:rsidR="00603E34" w:rsidRDefault="00603E34">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4C476" w14:textId="77777777" w:rsidR="00603E34" w:rsidRDefault="00603E34">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79FB5" w14:textId="77777777" w:rsidR="00603E34" w:rsidRDefault="00603E34">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B07AC" w14:textId="77777777" w:rsidR="00603E34" w:rsidRDefault="009913FB">
    <w:pPr>
      <w:spacing w:after="0" w:line="259" w:lineRule="auto"/>
      <w:ind w:left="0" w:right="1146" w:firstLine="0"/>
      <w:jc w:val="right"/>
    </w:pPr>
    <w:r>
      <w:rPr>
        <w:noProof/>
      </w:rPr>
      <w:drawing>
        <wp:anchor distT="0" distB="0" distL="114300" distR="114300" simplePos="0" relativeHeight="251658240" behindDoc="0" locked="0" layoutInCell="1" allowOverlap="0" wp14:anchorId="4FE06531" wp14:editId="6E96F25F">
          <wp:simplePos x="0" y="0"/>
          <wp:positionH relativeFrom="page">
            <wp:posOffset>825500</wp:posOffset>
          </wp:positionH>
          <wp:positionV relativeFrom="page">
            <wp:posOffset>0</wp:posOffset>
          </wp:positionV>
          <wp:extent cx="5175885" cy="829310"/>
          <wp:effectExtent l="0" t="0" r="0" b="0"/>
          <wp:wrapSquare wrapText="bothSides"/>
          <wp:docPr id="2438"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p>
  <w:p w14:paraId="4F32453F" w14:textId="77777777" w:rsidR="00603E34" w:rsidRDefault="009913FB">
    <w:pPr>
      <w:spacing w:after="0" w:line="259" w:lineRule="auto"/>
      <w:ind w:left="0" w:right="38" w:firstLine="0"/>
      <w:jc w:val="center"/>
    </w:pPr>
    <w:r>
      <w:rPr>
        <w:i/>
        <w:sz w:val="16"/>
      </w:rPr>
      <w:t xml:space="preserve">Sfinansowano w ramach reakcji Unii na pandemię COVID-19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FD616" w14:textId="77777777" w:rsidR="00603E34" w:rsidRDefault="009913FB">
    <w:pPr>
      <w:spacing w:after="0" w:line="259" w:lineRule="auto"/>
      <w:ind w:left="0" w:right="1146" w:firstLine="0"/>
      <w:jc w:val="right"/>
    </w:pPr>
    <w:r>
      <w:rPr>
        <w:noProof/>
      </w:rPr>
      <w:drawing>
        <wp:anchor distT="0" distB="0" distL="114300" distR="114300" simplePos="0" relativeHeight="251659264" behindDoc="0" locked="0" layoutInCell="1" allowOverlap="0" wp14:anchorId="2FDD2418" wp14:editId="51BE70AE">
          <wp:simplePos x="0" y="0"/>
          <wp:positionH relativeFrom="page">
            <wp:posOffset>825500</wp:posOffset>
          </wp:positionH>
          <wp:positionV relativeFrom="page">
            <wp:posOffset>0</wp:posOffset>
          </wp:positionV>
          <wp:extent cx="5175885" cy="829310"/>
          <wp:effectExtent l="0" t="0" r="0" b="0"/>
          <wp:wrapSquare wrapText="bothSides"/>
          <wp:docPr id="1"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p>
  <w:p w14:paraId="10D4BC46" w14:textId="77777777" w:rsidR="00603E34" w:rsidRDefault="00603E34">
    <w:pPr>
      <w:spacing w:after="0" w:line="259" w:lineRule="auto"/>
      <w:ind w:left="0" w:right="38" w:firstLine="0"/>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9E65E" w14:textId="77777777" w:rsidR="00603E34" w:rsidRDefault="009913FB">
    <w:pPr>
      <w:spacing w:after="0" w:line="259" w:lineRule="auto"/>
      <w:ind w:left="0" w:right="1146" w:firstLine="0"/>
      <w:jc w:val="right"/>
    </w:pPr>
    <w:r>
      <w:rPr>
        <w:noProof/>
      </w:rPr>
      <w:drawing>
        <wp:anchor distT="0" distB="0" distL="114300" distR="114300" simplePos="0" relativeHeight="251660288" behindDoc="0" locked="0" layoutInCell="1" allowOverlap="0" wp14:anchorId="11F59363" wp14:editId="1523FE15">
          <wp:simplePos x="0" y="0"/>
          <wp:positionH relativeFrom="page">
            <wp:posOffset>825500</wp:posOffset>
          </wp:positionH>
          <wp:positionV relativeFrom="page">
            <wp:posOffset>0</wp:posOffset>
          </wp:positionV>
          <wp:extent cx="5175885" cy="829310"/>
          <wp:effectExtent l="0" t="0" r="0" b="0"/>
          <wp:wrapSquare wrapText="bothSides"/>
          <wp:docPr id="2" name="Picture 2438"/>
          <wp:cNvGraphicFramePr/>
          <a:graphic xmlns:a="http://schemas.openxmlformats.org/drawingml/2006/main">
            <a:graphicData uri="http://schemas.openxmlformats.org/drawingml/2006/picture">
              <pic:pic xmlns:pic="http://schemas.openxmlformats.org/drawingml/2006/picture">
                <pic:nvPicPr>
                  <pic:cNvPr id="2438" name="Picture 2438"/>
                  <pic:cNvPicPr/>
                </pic:nvPicPr>
                <pic:blipFill>
                  <a:blip r:embed="rId1"/>
                  <a:stretch>
                    <a:fillRect/>
                  </a:stretch>
                </pic:blipFill>
                <pic:spPr>
                  <a:xfrm>
                    <a:off x="0" y="0"/>
                    <a:ext cx="5175885" cy="829310"/>
                  </a:xfrm>
                  <a:prstGeom prst="rect">
                    <a:avLst/>
                  </a:prstGeom>
                </pic:spPr>
              </pic:pic>
            </a:graphicData>
          </a:graphic>
        </wp:anchor>
      </w:drawing>
    </w:r>
  </w:p>
  <w:p w14:paraId="13275B60" w14:textId="77777777" w:rsidR="00603E34" w:rsidRDefault="009913FB">
    <w:pPr>
      <w:spacing w:after="0" w:line="259" w:lineRule="auto"/>
      <w:ind w:left="0" w:right="38" w:firstLine="0"/>
      <w:jc w:val="center"/>
    </w:pPr>
    <w:r>
      <w:rPr>
        <w:i/>
        <w:sz w:val="16"/>
      </w:rPr>
      <w:t xml:space="preserve">Sfinansowano w ramach reakcji Unii na pandemię COVID-19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decimal"/>
      <w:lvlText w:val="%1."/>
      <w:lvlJc w:val="left"/>
      <w:pPr>
        <w:tabs>
          <w:tab w:val="num" w:pos="283"/>
        </w:tabs>
        <w:ind w:left="283" w:hanging="283"/>
      </w:pPr>
      <w:rPr>
        <w:rFonts w:ascii="Verdana" w:hAnsi="Verdana" w:cs="Verdana"/>
        <w:b w:val="0"/>
        <w:bCs/>
        <w:iCs/>
        <w:sz w:val="18"/>
        <w:szCs w:val="18"/>
      </w:rPr>
    </w:lvl>
    <w:lvl w:ilvl="1">
      <w:start w:val="1"/>
      <w:numFmt w:val="decimal"/>
      <w:lvlText w:val="%2."/>
      <w:lvlJc w:val="left"/>
      <w:pPr>
        <w:tabs>
          <w:tab w:val="num" w:pos="567"/>
        </w:tabs>
        <w:ind w:left="567" w:hanging="283"/>
      </w:pPr>
      <w:rPr>
        <w:rFonts w:ascii="Verdana" w:hAnsi="Verdana" w:cs="Verdana"/>
        <w:b w:val="0"/>
        <w:bCs/>
        <w:iCs/>
        <w:sz w:val="18"/>
        <w:szCs w:val="18"/>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7"/>
    <w:multiLevelType w:val="multilevel"/>
    <w:tmpl w:val="00000007"/>
    <w:name w:val="WW8Num10"/>
    <w:lvl w:ilvl="0">
      <w:start w:val="1"/>
      <w:numFmt w:val="decimal"/>
      <w:lvlText w:val="%1."/>
      <w:lvlJc w:val="left"/>
      <w:pPr>
        <w:tabs>
          <w:tab w:val="num" w:pos="705"/>
        </w:tabs>
        <w:ind w:left="705" w:hanging="705"/>
      </w:pPr>
      <w:rPr>
        <w:rFonts w:ascii="Verdana" w:hAnsi="Verdana" w:cs="Arial" w:hint="default"/>
        <w:b w:val="0"/>
        <w:sz w:val="18"/>
        <w:szCs w:val="18"/>
      </w:rPr>
    </w:lvl>
    <w:lvl w:ilvl="1">
      <w:start w:val="1"/>
      <w:numFmt w:val="decimal"/>
      <w:lvlText w:val="%2)"/>
      <w:lvlJc w:val="left"/>
      <w:pPr>
        <w:tabs>
          <w:tab w:val="num" w:pos="1440"/>
        </w:tabs>
        <w:ind w:left="1440" w:hanging="360"/>
      </w:pPr>
      <w:rPr>
        <w:rFonts w:ascii="Verdana" w:hAnsi="Verdana" w:cs="Verdana" w:hint="default"/>
        <w:b w:val="0"/>
        <w:color w:val="auto"/>
        <w:sz w:val="18"/>
        <w:szCs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8"/>
    <w:multiLevelType w:val="singleLevel"/>
    <w:tmpl w:val="00000008"/>
    <w:name w:val="WW8Num13"/>
    <w:lvl w:ilvl="0">
      <w:start w:val="1"/>
      <w:numFmt w:val="decimal"/>
      <w:lvlText w:val="%1."/>
      <w:lvlJc w:val="left"/>
      <w:pPr>
        <w:tabs>
          <w:tab w:val="num" w:pos="380"/>
        </w:tabs>
        <w:ind w:left="380" w:hanging="360"/>
      </w:pPr>
      <w:rPr>
        <w:rFonts w:ascii="Verdana" w:hAnsi="Verdana" w:cs="Verdana" w:hint="default"/>
        <w:b w:val="0"/>
        <w:bCs/>
        <w:color w:val="auto"/>
        <w:sz w:val="18"/>
        <w:szCs w:val="18"/>
        <w:lang w:eastAsia="pl-PL"/>
      </w:rPr>
    </w:lvl>
  </w:abstractNum>
  <w:abstractNum w:abstractNumId="3" w15:restartNumberingAfterBreak="0">
    <w:nsid w:val="0000000C"/>
    <w:multiLevelType w:val="singleLevel"/>
    <w:tmpl w:val="0000000C"/>
    <w:name w:val="WW8Num20"/>
    <w:lvl w:ilvl="0">
      <w:start w:val="1"/>
      <w:numFmt w:val="decimal"/>
      <w:lvlText w:val="%1)"/>
      <w:lvlJc w:val="left"/>
      <w:pPr>
        <w:tabs>
          <w:tab w:val="num" w:pos="0"/>
        </w:tabs>
        <w:ind w:left="644" w:hanging="360"/>
      </w:pPr>
      <w:rPr>
        <w:rFonts w:ascii="Verdana" w:hAnsi="Verdana" w:cs="Arial"/>
        <w:iCs/>
        <w:sz w:val="18"/>
        <w:szCs w:val="18"/>
      </w:rPr>
    </w:lvl>
  </w:abstractNum>
  <w:abstractNum w:abstractNumId="4" w15:restartNumberingAfterBreak="0">
    <w:nsid w:val="0000000F"/>
    <w:multiLevelType w:val="singleLevel"/>
    <w:tmpl w:val="0000000F"/>
    <w:name w:val="WW8Num25"/>
    <w:lvl w:ilvl="0">
      <w:start w:val="2"/>
      <w:numFmt w:val="decimal"/>
      <w:lvlText w:val="%1."/>
      <w:lvlJc w:val="left"/>
      <w:pPr>
        <w:tabs>
          <w:tab w:val="num" w:pos="360"/>
        </w:tabs>
        <w:ind w:left="360" w:hanging="360"/>
      </w:pPr>
      <w:rPr>
        <w:rFonts w:ascii="Verdana" w:eastAsia="Times New Roman" w:hAnsi="Verdana" w:cs="Arial" w:hint="default"/>
        <w:b w:val="0"/>
        <w:iCs/>
        <w:strike w:val="0"/>
        <w:dstrike w:val="0"/>
        <w:color w:val="auto"/>
        <w:sz w:val="18"/>
        <w:szCs w:val="18"/>
      </w:rPr>
    </w:lvl>
  </w:abstractNum>
  <w:abstractNum w:abstractNumId="5" w15:restartNumberingAfterBreak="0">
    <w:nsid w:val="00000012"/>
    <w:multiLevelType w:val="singleLevel"/>
    <w:tmpl w:val="3C82CA46"/>
    <w:lvl w:ilvl="0">
      <w:start w:val="1"/>
      <w:numFmt w:val="decimal"/>
      <w:lvlText w:val="%1)"/>
      <w:lvlJc w:val="left"/>
      <w:pPr>
        <w:ind w:left="360" w:hanging="360"/>
      </w:pPr>
      <w:rPr>
        <w:b w:val="0"/>
        <w:strike w:val="0"/>
        <w:dstrike w:val="0"/>
        <w:sz w:val="18"/>
        <w:szCs w:val="18"/>
        <w:lang w:eastAsia="pl-PL"/>
      </w:rPr>
    </w:lvl>
  </w:abstractNum>
  <w:abstractNum w:abstractNumId="6" w15:restartNumberingAfterBreak="0">
    <w:nsid w:val="00000014"/>
    <w:multiLevelType w:val="singleLevel"/>
    <w:tmpl w:val="00000014"/>
    <w:name w:val="WW8Num36"/>
    <w:lvl w:ilvl="0">
      <w:start w:val="1"/>
      <w:numFmt w:val="decimal"/>
      <w:lvlText w:val="%1."/>
      <w:lvlJc w:val="left"/>
      <w:pPr>
        <w:tabs>
          <w:tab w:val="num" w:pos="0"/>
        </w:tabs>
        <w:ind w:left="720" w:hanging="360"/>
      </w:pPr>
      <w:rPr>
        <w:rFonts w:ascii="Verdana" w:hAnsi="Verdana" w:cs="Arial"/>
        <w:sz w:val="18"/>
        <w:szCs w:val="18"/>
      </w:rPr>
    </w:lvl>
  </w:abstractNum>
  <w:abstractNum w:abstractNumId="7" w15:restartNumberingAfterBreak="0">
    <w:nsid w:val="0000001D"/>
    <w:multiLevelType w:val="singleLevel"/>
    <w:tmpl w:val="0000001D"/>
    <w:name w:val="WW8Num75"/>
    <w:lvl w:ilvl="0">
      <w:start w:val="1"/>
      <w:numFmt w:val="decimal"/>
      <w:lvlText w:val="%1)"/>
      <w:lvlJc w:val="left"/>
      <w:pPr>
        <w:tabs>
          <w:tab w:val="num" w:pos="644"/>
        </w:tabs>
        <w:ind w:left="644" w:hanging="360"/>
      </w:pPr>
    </w:lvl>
  </w:abstractNum>
  <w:abstractNum w:abstractNumId="8" w15:restartNumberingAfterBreak="0">
    <w:nsid w:val="03BE4E5D"/>
    <w:multiLevelType w:val="hybridMultilevel"/>
    <w:tmpl w:val="728867E8"/>
    <w:lvl w:ilvl="0" w:tplc="8CB8E6B6">
      <w:start w:val="1"/>
      <w:numFmt w:val="decimal"/>
      <w:lvlText w:val="%1."/>
      <w:lvlJc w:val="left"/>
      <w:pPr>
        <w:ind w:left="487"/>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1" w:tplc="60E23B48">
      <w:start w:val="1"/>
      <w:numFmt w:val="lowerLetter"/>
      <w:lvlText w:val="%2"/>
      <w:lvlJc w:val="left"/>
      <w:pPr>
        <w:ind w:left="12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959AA61A">
      <w:start w:val="1"/>
      <w:numFmt w:val="lowerRoman"/>
      <w:lvlText w:val="%3"/>
      <w:lvlJc w:val="left"/>
      <w:pPr>
        <w:ind w:left="19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D10EA492">
      <w:start w:val="1"/>
      <w:numFmt w:val="decimal"/>
      <w:lvlText w:val="%4"/>
      <w:lvlJc w:val="left"/>
      <w:pPr>
        <w:ind w:left="27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22429D1A">
      <w:start w:val="1"/>
      <w:numFmt w:val="lowerLetter"/>
      <w:lvlText w:val="%5"/>
      <w:lvlJc w:val="left"/>
      <w:pPr>
        <w:ind w:left="34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7FCAD6C8">
      <w:start w:val="1"/>
      <w:numFmt w:val="lowerRoman"/>
      <w:lvlText w:val="%6"/>
      <w:lvlJc w:val="left"/>
      <w:pPr>
        <w:ind w:left="414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356A8630">
      <w:start w:val="1"/>
      <w:numFmt w:val="decimal"/>
      <w:lvlText w:val="%7"/>
      <w:lvlJc w:val="left"/>
      <w:pPr>
        <w:ind w:left="48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6A3863AE">
      <w:start w:val="1"/>
      <w:numFmt w:val="lowerLetter"/>
      <w:lvlText w:val="%8"/>
      <w:lvlJc w:val="left"/>
      <w:pPr>
        <w:ind w:left="55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A5BCAFEA">
      <w:start w:val="1"/>
      <w:numFmt w:val="lowerRoman"/>
      <w:lvlText w:val="%9"/>
      <w:lvlJc w:val="left"/>
      <w:pPr>
        <w:ind w:left="63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99F52C1"/>
    <w:multiLevelType w:val="multilevel"/>
    <w:tmpl w:val="43F698B2"/>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2F2F83"/>
    <w:multiLevelType w:val="hybridMultilevel"/>
    <w:tmpl w:val="E0A4736A"/>
    <w:lvl w:ilvl="0" w:tplc="C2B634D4">
      <w:start w:val="1"/>
      <w:numFmt w:val="decimal"/>
      <w:lvlText w:val="%1."/>
      <w:lvlJc w:val="left"/>
      <w:pPr>
        <w:ind w:left="487"/>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1" w:tplc="82B85664">
      <w:start w:val="1"/>
      <w:numFmt w:val="lowerLetter"/>
      <w:lvlText w:val="%2)"/>
      <w:lvlJc w:val="left"/>
      <w:pPr>
        <w:ind w:left="826"/>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2" w:tplc="12EA1742">
      <w:start w:val="1"/>
      <w:numFmt w:val="lowerRoman"/>
      <w:lvlText w:val="%3"/>
      <w:lvlJc w:val="left"/>
      <w:pPr>
        <w:ind w:left="15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92100F4E">
      <w:start w:val="1"/>
      <w:numFmt w:val="decimal"/>
      <w:lvlText w:val="%4"/>
      <w:lvlJc w:val="left"/>
      <w:pPr>
        <w:ind w:left="22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A9F0DF02">
      <w:start w:val="1"/>
      <w:numFmt w:val="lowerLetter"/>
      <w:lvlText w:val="%5"/>
      <w:lvlJc w:val="left"/>
      <w:pPr>
        <w:ind w:left="298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E44614A0">
      <w:start w:val="1"/>
      <w:numFmt w:val="lowerRoman"/>
      <w:lvlText w:val="%6"/>
      <w:lvlJc w:val="left"/>
      <w:pPr>
        <w:ind w:left="370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A4B08D94">
      <w:start w:val="1"/>
      <w:numFmt w:val="decimal"/>
      <w:lvlText w:val="%7"/>
      <w:lvlJc w:val="left"/>
      <w:pPr>
        <w:ind w:left="44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D84A4AD4">
      <w:start w:val="1"/>
      <w:numFmt w:val="lowerLetter"/>
      <w:lvlText w:val="%8"/>
      <w:lvlJc w:val="left"/>
      <w:pPr>
        <w:ind w:left="51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37C28C46">
      <w:start w:val="1"/>
      <w:numFmt w:val="lowerRoman"/>
      <w:lvlText w:val="%9"/>
      <w:lvlJc w:val="left"/>
      <w:pPr>
        <w:ind w:left="58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11926BF"/>
    <w:multiLevelType w:val="multilevel"/>
    <w:tmpl w:val="2B8C1F30"/>
    <w:lvl w:ilvl="0">
      <w:start w:val="1"/>
      <w:numFmt w:val="decimal"/>
      <w:lvlText w:val="%1."/>
      <w:lvlJc w:val="left"/>
      <w:pPr>
        <w:tabs>
          <w:tab w:val="num" w:pos="0"/>
        </w:tabs>
        <w:ind w:left="360" w:hanging="360"/>
      </w:pPr>
      <w:rPr>
        <w:b w:val="0"/>
        <w:bCs/>
        <w:sz w:val="24"/>
        <w:szCs w:val="24"/>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182F7B9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21B10C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45601F"/>
    <w:multiLevelType w:val="hybridMultilevel"/>
    <w:tmpl w:val="4F70F190"/>
    <w:lvl w:ilvl="0" w:tplc="C2584C0E">
      <w:start w:val="1"/>
      <w:numFmt w:val="decimal"/>
      <w:lvlText w:val="%1."/>
      <w:lvlJc w:val="left"/>
      <w:pPr>
        <w:ind w:left="412"/>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1" w:tplc="DDA2506A">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6D12A89C">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18B09944">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5CBE63D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C4569170">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D8A017C6">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9241DC6">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B45E0ABA">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22671219"/>
    <w:multiLevelType w:val="hybridMultilevel"/>
    <w:tmpl w:val="0078749A"/>
    <w:lvl w:ilvl="0" w:tplc="73947EBA">
      <w:start w:val="1"/>
      <w:numFmt w:val="decimal"/>
      <w:lvlText w:val="%1)"/>
      <w:lvlJc w:val="left"/>
      <w:pPr>
        <w:ind w:left="360" w:hanging="360"/>
      </w:pPr>
      <w:rPr>
        <w:rFonts w:hint="default"/>
        <w:b w:val="0"/>
        <w:strike w:val="0"/>
        <w:dstrike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D448CB"/>
    <w:multiLevelType w:val="multilevel"/>
    <w:tmpl w:val="225C99C0"/>
    <w:name w:val="WW8Num12"/>
    <w:lvl w:ilvl="0">
      <w:start w:val="2"/>
      <w:numFmt w:val="decimal"/>
      <w:lvlText w:val="%1."/>
      <w:lvlJc w:val="left"/>
      <w:pPr>
        <w:tabs>
          <w:tab w:val="num" w:pos="283"/>
        </w:tabs>
        <w:ind w:left="283" w:hanging="283"/>
      </w:pPr>
      <w:rPr>
        <w:rFonts w:ascii="Verdana" w:hAnsi="Verdana" w:cs="Verdana" w:hint="default"/>
        <w:b w:val="0"/>
        <w:bCs/>
        <w:iCs/>
        <w:sz w:val="18"/>
        <w:szCs w:val="18"/>
      </w:rPr>
    </w:lvl>
    <w:lvl w:ilvl="1">
      <w:start w:val="3"/>
      <w:numFmt w:val="decimal"/>
      <w:lvlText w:val="%2."/>
      <w:lvlJc w:val="left"/>
      <w:pPr>
        <w:tabs>
          <w:tab w:val="num" w:pos="567"/>
        </w:tabs>
        <w:ind w:left="567" w:hanging="283"/>
      </w:pPr>
      <w:rPr>
        <w:rFonts w:ascii="Verdana" w:hAnsi="Verdana" w:cs="Verdana" w:hint="default"/>
        <w:b w:val="0"/>
        <w:bCs/>
        <w:iCs/>
        <w:sz w:val="18"/>
        <w:szCs w:val="18"/>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7" w15:restartNumberingAfterBreak="0">
    <w:nsid w:val="24993184"/>
    <w:multiLevelType w:val="multilevel"/>
    <w:tmpl w:val="A5BC9664"/>
    <w:lvl w:ilvl="0">
      <w:start w:val="1"/>
      <w:numFmt w:val="decimal"/>
      <w:lvlText w:val="%1."/>
      <w:lvlJc w:val="left"/>
      <w:pPr>
        <w:tabs>
          <w:tab w:val="num" w:pos="360"/>
        </w:tabs>
        <w:ind w:left="360" w:hanging="360"/>
      </w:pPr>
      <w:rPr>
        <w:rFonts w:ascii="Verdana" w:hAnsi="Verdana"/>
        <w:color w:val="00000A"/>
        <w:sz w:val="18"/>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15:restartNumberingAfterBreak="0">
    <w:nsid w:val="280A4D33"/>
    <w:multiLevelType w:val="hybridMultilevel"/>
    <w:tmpl w:val="3F3AF232"/>
    <w:lvl w:ilvl="0" w:tplc="F9FA6E98">
      <w:start w:val="3"/>
      <w:numFmt w:val="decimal"/>
      <w:lvlText w:val="%1."/>
      <w:lvlJc w:val="left"/>
      <w:pPr>
        <w:tabs>
          <w:tab w:val="num" w:pos="1303"/>
        </w:tabs>
        <w:ind w:left="1303" w:hanging="360"/>
      </w:pPr>
      <w:rPr>
        <w:rFonts w:hint="default"/>
        <w:b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BEC2965"/>
    <w:multiLevelType w:val="multilevel"/>
    <w:tmpl w:val="5C582D4A"/>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2E5643B2"/>
    <w:multiLevelType w:val="hybridMultilevel"/>
    <w:tmpl w:val="AB1CD852"/>
    <w:lvl w:ilvl="0" w:tplc="7C040500">
      <w:start w:val="3"/>
      <w:numFmt w:val="decimal"/>
      <w:lvlText w:val="%1."/>
      <w:lvlJc w:val="left"/>
      <w:pPr>
        <w:ind w:left="284" w:firstLine="0"/>
      </w:pPr>
      <w:rPr>
        <w:rFonts w:ascii="Verdana" w:eastAsia="Corbel" w:hAnsi="Verdana" w:cs="Corbel" w:hint="default"/>
        <w:b w:val="0"/>
        <w:i w:val="0"/>
        <w:strike w:val="0"/>
        <w:dstrike w:val="0"/>
        <w:color w:val="000000"/>
        <w:sz w:val="18"/>
        <w:szCs w:val="18"/>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4B4B3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63E2F70"/>
    <w:multiLevelType w:val="hybridMultilevel"/>
    <w:tmpl w:val="23AE3D02"/>
    <w:lvl w:ilvl="0" w:tplc="04150011">
      <w:start w:val="1"/>
      <w:numFmt w:val="decimal"/>
      <w:lvlText w:val="%1)"/>
      <w:lvlJc w:val="left"/>
      <w:pPr>
        <w:ind w:left="412"/>
      </w:pPr>
      <w:rPr>
        <w:rFonts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852"/>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2" w:tplc="FFFFFFFF">
      <w:start w:val="1"/>
      <w:numFmt w:val="lowerRoman"/>
      <w:lvlText w:val="%3"/>
      <w:lvlJc w:val="left"/>
      <w:pPr>
        <w:ind w:left="15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2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294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36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3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1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58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6B15B04"/>
    <w:multiLevelType w:val="hybridMultilevel"/>
    <w:tmpl w:val="A33E1222"/>
    <w:lvl w:ilvl="0" w:tplc="12A0F58E">
      <w:start w:val="1"/>
      <w:numFmt w:val="decimal"/>
      <w:lvlText w:val="%1."/>
      <w:lvlJc w:val="left"/>
      <w:pPr>
        <w:ind w:left="487"/>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1" w:tplc="61A2FB8A">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68282A6A">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953A651E">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C634515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0F0EF7DA">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F65CBB7E">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6E7AC1F8">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C5A6EACA">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3C042758"/>
    <w:multiLevelType w:val="multilevel"/>
    <w:tmpl w:val="FB2A3C70"/>
    <w:lvl w:ilvl="0">
      <w:start w:val="12"/>
      <w:numFmt w:val="decimal"/>
      <w:lvlText w:val="%1."/>
      <w:lvlJc w:val="left"/>
      <w:pPr>
        <w:ind w:left="480" w:hanging="480"/>
      </w:pPr>
      <w:rPr>
        <w:rFonts w:hint="default"/>
        <w:b w:val="0"/>
        <w:bCs/>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40541F5D"/>
    <w:multiLevelType w:val="hybridMultilevel"/>
    <w:tmpl w:val="5254BE1E"/>
    <w:lvl w:ilvl="0" w:tplc="290ADE40">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25A3E0F"/>
    <w:multiLevelType w:val="multilevel"/>
    <w:tmpl w:val="F5D6C43A"/>
    <w:lvl w:ilvl="0">
      <w:start w:val="1"/>
      <w:numFmt w:val="decimal"/>
      <w:lvlText w:val="%1."/>
      <w:lvlJc w:val="left"/>
      <w:pPr>
        <w:tabs>
          <w:tab w:val="num" w:pos="0"/>
        </w:tabs>
        <w:ind w:left="477"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27" w15:restartNumberingAfterBreak="0">
    <w:nsid w:val="446D4E27"/>
    <w:multiLevelType w:val="hybridMultilevel"/>
    <w:tmpl w:val="D234BC62"/>
    <w:lvl w:ilvl="0" w:tplc="871A8DC8">
      <w:start w:val="1"/>
      <w:numFmt w:val="decimal"/>
      <w:lvlText w:val="%1."/>
      <w:lvlJc w:val="left"/>
      <w:pPr>
        <w:ind w:left="84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1" w:tplc="A5F2D750">
      <w:start w:val="1"/>
      <w:numFmt w:val="lowerLetter"/>
      <w:lvlText w:val="%2"/>
      <w:lvlJc w:val="left"/>
      <w:pPr>
        <w:ind w:left="15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B7F22D7E">
      <w:start w:val="1"/>
      <w:numFmt w:val="lowerRoman"/>
      <w:lvlText w:val="%3"/>
      <w:lvlJc w:val="left"/>
      <w:pPr>
        <w:ind w:left="22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8358480A">
      <w:start w:val="1"/>
      <w:numFmt w:val="decimal"/>
      <w:lvlText w:val="%4"/>
      <w:lvlJc w:val="left"/>
      <w:pPr>
        <w:ind w:left="29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F4A0300A">
      <w:start w:val="1"/>
      <w:numFmt w:val="lowerLetter"/>
      <w:lvlText w:val="%5"/>
      <w:lvlJc w:val="left"/>
      <w:pPr>
        <w:ind w:left="37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5FBE7808">
      <w:start w:val="1"/>
      <w:numFmt w:val="lowerRoman"/>
      <w:lvlText w:val="%6"/>
      <w:lvlJc w:val="left"/>
      <w:pPr>
        <w:ind w:left="44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29483B9E">
      <w:start w:val="1"/>
      <w:numFmt w:val="decimal"/>
      <w:lvlText w:val="%7"/>
      <w:lvlJc w:val="left"/>
      <w:pPr>
        <w:ind w:left="51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98A21574">
      <w:start w:val="1"/>
      <w:numFmt w:val="lowerLetter"/>
      <w:lvlText w:val="%8"/>
      <w:lvlJc w:val="left"/>
      <w:pPr>
        <w:ind w:left="58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6D90B53E">
      <w:start w:val="1"/>
      <w:numFmt w:val="lowerRoman"/>
      <w:lvlText w:val="%9"/>
      <w:lvlJc w:val="left"/>
      <w:pPr>
        <w:ind w:left="65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8774526"/>
    <w:multiLevelType w:val="multilevel"/>
    <w:tmpl w:val="0CC894E0"/>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rPr>
        <w:b w:val="0"/>
        <w:strike w:val="0"/>
        <w:dstrike w:val="0"/>
      </w:r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9" w15:restartNumberingAfterBreak="0">
    <w:nsid w:val="4E764412"/>
    <w:multiLevelType w:val="multilevel"/>
    <w:tmpl w:val="38A8E0F2"/>
    <w:lvl w:ilvl="0">
      <w:start w:val="1"/>
      <w:numFmt w:val="decimal"/>
      <w:lvlText w:val="%1."/>
      <w:lvlJc w:val="left"/>
      <w:pPr>
        <w:tabs>
          <w:tab w:val="num" w:pos="360"/>
        </w:tabs>
        <w:ind w:left="360" w:hanging="360"/>
      </w:pPr>
      <w:rPr>
        <w:rFonts w:ascii="Verdana" w:hAnsi="Verdana"/>
        <w:b w:val="0"/>
        <w:strike w:val="0"/>
        <w:dstrike w:val="0"/>
        <w:color w:val="00000A"/>
        <w:sz w:val="18"/>
        <w:szCs w:val="18"/>
      </w:rPr>
    </w:lvl>
    <w:lvl w:ilvl="1">
      <w:start w:val="1"/>
      <w:numFmt w:val="decimal"/>
      <w:lvlText w:val="%2)"/>
      <w:lvlJc w:val="left"/>
      <w:pPr>
        <w:tabs>
          <w:tab w:val="num" w:pos="1222"/>
        </w:tabs>
        <w:ind w:left="1222" w:hanging="360"/>
      </w:pPr>
      <w:rPr>
        <w:rFonts w:eastAsia="Times New Roman" w:cs="Arial"/>
        <w:b w:val="0"/>
      </w:r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30" w15:restartNumberingAfterBreak="0">
    <w:nsid w:val="506B5941"/>
    <w:multiLevelType w:val="hybridMultilevel"/>
    <w:tmpl w:val="EEBE956A"/>
    <w:lvl w:ilvl="0" w:tplc="31BECF96">
      <w:start w:val="4"/>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65277F"/>
    <w:multiLevelType w:val="hybridMultilevel"/>
    <w:tmpl w:val="88D85144"/>
    <w:lvl w:ilvl="0" w:tplc="0616F0A4">
      <w:start w:val="1"/>
      <w:numFmt w:val="decimal"/>
      <w:lvlText w:val="%1."/>
      <w:lvlJc w:val="left"/>
      <w:pPr>
        <w:ind w:left="283"/>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1" w:tplc="B48E5C7A">
      <w:start w:val="1"/>
      <w:numFmt w:val="lowerLetter"/>
      <w:lvlText w:val="%2"/>
      <w:lvlJc w:val="left"/>
      <w:pPr>
        <w:ind w:left="10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2B968D3C">
      <w:start w:val="1"/>
      <w:numFmt w:val="lowerRoman"/>
      <w:lvlText w:val="%3"/>
      <w:lvlJc w:val="left"/>
      <w:pPr>
        <w:ind w:left="180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B5B8C338">
      <w:start w:val="1"/>
      <w:numFmt w:val="decimal"/>
      <w:lvlText w:val="%4"/>
      <w:lvlJc w:val="left"/>
      <w:pPr>
        <w:ind w:left="252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D6DC6D44">
      <w:start w:val="1"/>
      <w:numFmt w:val="lowerLetter"/>
      <w:lvlText w:val="%5"/>
      <w:lvlJc w:val="left"/>
      <w:pPr>
        <w:ind w:left="324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645200DC">
      <w:start w:val="1"/>
      <w:numFmt w:val="lowerRoman"/>
      <w:lvlText w:val="%6"/>
      <w:lvlJc w:val="left"/>
      <w:pPr>
        <w:ind w:left="396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50321BBA">
      <w:start w:val="1"/>
      <w:numFmt w:val="decimal"/>
      <w:lvlText w:val="%7"/>
      <w:lvlJc w:val="left"/>
      <w:pPr>
        <w:ind w:left="468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02BC3666">
      <w:start w:val="1"/>
      <w:numFmt w:val="lowerLetter"/>
      <w:lvlText w:val="%8"/>
      <w:lvlJc w:val="left"/>
      <w:pPr>
        <w:ind w:left="540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53A8D3EC">
      <w:start w:val="1"/>
      <w:numFmt w:val="lowerRoman"/>
      <w:lvlText w:val="%9"/>
      <w:lvlJc w:val="left"/>
      <w:pPr>
        <w:ind w:left="6120"/>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5125446"/>
    <w:multiLevelType w:val="hybridMultilevel"/>
    <w:tmpl w:val="D2000A3A"/>
    <w:lvl w:ilvl="0" w:tplc="9E2C8DB4">
      <w:start w:val="4"/>
      <w:numFmt w:val="decimal"/>
      <w:lvlText w:val="%1."/>
      <w:lvlJc w:val="left"/>
      <w:pPr>
        <w:ind w:left="720" w:hanging="360"/>
      </w:pPr>
      <w:rPr>
        <w:rFonts w:hint="default"/>
        <w:b w:val="0"/>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5B8303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AB17CDC"/>
    <w:multiLevelType w:val="multilevel"/>
    <w:tmpl w:val="D2D6DBA8"/>
    <w:lvl w:ilvl="0">
      <w:start w:val="22"/>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15:restartNumberingAfterBreak="0">
    <w:nsid w:val="6151343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C6280F"/>
    <w:multiLevelType w:val="hybridMultilevel"/>
    <w:tmpl w:val="A33E1222"/>
    <w:lvl w:ilvl="0" w:tplc="FFFFFFFF">
      <w:start w:val="1"/>
      <w:numFmt w:val="decimal"/>
      <w:lvlText w:val="%1."/>
      <w:lvlJc w:val="left"/>
      <w:pPr>
        <w:ind w:left="487"/>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1" w:tplc="FFFFFFFF">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FFFFFFFF">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FFFFFFFF">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FFFFFFFF">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FFFFFFFF">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FFFFFFFF">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FFFFFFFF">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FFFFFFFF">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4140CC9"/>
    <w:multiLevelType w:val="singleLevel"/>
    <w:tmpl w:val="4FDC3AD8"/>
    <w:lvl w:ilvl="0">
      <w:start w:val="1"/>
      <w:numFmt w:val="decimal"/>
      <w:lvlText w:val="%1."/>
      <w:lvlJc w:val="left"/>
      <w:pPr>
        <w:tabs>
          <w:tab w:val="num" w:pos="380"/>
        </w:tabs>
        <w:ind w:left="380" w:hanging="360"/>
      </w:pPr>
      <w:rPr>
        <w:rFonts w:ascii="Verdana" w:hAnsi="Verdana" w:cs="Verdana" w:hint="default"/>
        <w:b w:val="0"/>
        <w:bCs/>
        <w:strike w:val="0"/>
        <w:color w:val="auto"/>
        <w:sz w:val="18"/>
        <w:szCs w:val="18"/>
        <w:lang w:eastAsia="pl-PL"/>
      </w:rPr>
    </w:lvl>
  </w:abstractNum>
  <w:abstractNum w:abstractNumId="38" w15:restartNumberingAfterBreak="0">
    <w:nsid w:val="66E51D9C"/>
    <w:multiLevelType w:val="hybridMultilevel"/>
    <w:tmpl w:val="4B8EFF60"/>
    <w:lvl w:ilvl="0" w:tplc="C318FA60">
      <w:start w:val="1"/>
      <w:numFmt w:val="decimal"/>
      <w:lvlText w:val="%1."/>
      <w:lvlJc w:val="left"/>
      <w:pPr>
        <w:ind w:left="556"/>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1" w:tplc="28082828">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F94C7424">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0A2A6C92">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BBB0D82E">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17020208">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34CE1B7A">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86EF972">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13EA77D0">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D5936E6"/>
    <w:multiLevelType w:val="hybridMultilevel"/>
    <w:tmpl w:val="B188209A"/>
    <w:lvl w:ilvl="0" w:tplc="1CC2B8C4">
      <w:start w:val="1"/>
      <w:numFmt w:val="decimal"/>
      <w:lvlText w:val="%1."/>
      <w:lvlJc w:val="left"/>
      <w:pPr>
        <w:ind w:left="556"/>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1" w:tplc="266C44CC">
      <w:start w:val="1"/>
      <w:numFmt w:val="decimal"/>
      <w:lvlText w:val="%2)"/>
      <w:lvlJc w:val="left"/>
      <w:pPr>
        <w:ind w:left="994"/>
      </w:pPr>
      <w:rPr>
        <w:rFonts w:ascii="Verdana" w:eastAsia="Corbel" w:hAnsi="Verdana" w:cstheme="majorHAnsi"/>
        <w:b w:val="0"/>
        <w:i w:val="0"/>
        <w:strike w:val="0"/>
        <w:dstrike w:val="0"/>
        <w:color w:val="000000" w:themeColor="text1"/>
        <w:sz w:val="20"/>
        <w:szCs w:val="20"/>
        <w:u w:val="none" w:color="000000"/>
        <w:bdr w:val="none" w:sz="0" w:space="0" w:color="auto"/>
        <w:shd w:val="clear" w:color="auto" w:fill="auto"/>
        <w:vertAlign w:val="baseline"/>
      </w:rPr>
    </w:lvl>
    <w:lvl w:ilvl="2" w:tplc="04150017">
      <w:start w:val="1"/>
      <w:numFmt w:val="lowerLetter"/>
      <w:lvlText w:val="%3)"/>
      <w:lvlJc w:val="left"/>
      <w:pPr>
        <w:ind w:left="2006" w:hanging="360"/>
      </w:pPr>
    </w:lvl>
    <w:lvl w:ilvl="3" w:tplc="D97623FE">
      <w:start w:val="1"/>
      <w:numFmt w:val="decimal"/>
      <w:lvlText w:val="%4"/>
      <w:lvlJc w:val="left"/>
      <w:pPr>
        <w:ind w:left="23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4252AFF8">
      <w:start w:val="1"/>
      <w:numFmt w:val="lowerLetter"/>
      <w:lvlText w:val="%5"/>
      <w:lvlJc w:val="left"/>
      <w:pPr>
        <w:ind w:left="308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65504A48">
      <w:start w:val="1"/>
      <w:numFmt w:val="lowerRoman"/>
      <w:lvlText w:val="%6"/>
      <w:lvlJc w:val="left"/>
      <w:pPr>
        <w:ind w:left="380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04F0D8BE">
      <w:start w:val="1"/>
      <w:numFmt w:val="decimal"/>
      <w:lvlText w:val="%7"/>
      <w:lvlJc w:val="left"/>
      <w:pPr>
        <w:ind w:left="452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810C0D82">
      <w:start w:val="1"/>
      <w:numFmt w:val="lowerLetter"/>
      <w:lvlText w:val="%8"/>
      <w:lvlJc w:val="left"/>
      <w:pPr>
        <w:ind w:left="524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A0DA4408">
      <w:start w:val="1"/>
      <w:numFmt w:val="lowerRoman"/>
      <w:lvlText w:val="%9"/>
      <w:lvlJc w:val="left"/>
      <w:pPr>
        <w:ind w:left="5966"/>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F2409BE"/>
    <w:multiLevelType w:val="hybridMultilevel"/>
    <w:tmpl w:val="E4E0EE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FBA1419"/>
    <w:multiLevelType w:val="multilevel"/>
    <w:tmpl w:val="3C04D4A0"/>
    <w:lvl w:ilvl="0">
      <w:start w:val="9"/>
      <w:numFmt w:val="decimal"/>
      <w:lvlText w:val="%1."/>
      <w:lvlJc w:val="left"/>
      <w:pPr>
        <w:tabs>
          <w:tab w:val="num" w:pos="360"/>
        </w:tabs>
        <w:ind w:left="360" w:hanging="360"/>
      </w:pPr>
      <w:rPr>
        <w:rFonts w:ascii="Verdana" w:hAnsi="Verdana" w:hint="default"/>
        <w:b w:val="0"/>
        <w:strike w:val="0"/>
        <w:dstrike w:val="0"/>
        <w:color w:val="00000A"/>
        <w:sz w:val="18"/>
      </w:rPr>
    </w:lvl>
    <w:lvl w:ilvl="1">
      <w:start w:val="1"/>
      <w:numFmt w:val="decimal"/>
      <w:lvlText w:val="%2)"/>
      <w:lvlJc w:val="left"/>
      <w:pPr>
        <w:tabs>
          <w:tab w:val="num" w:pos="1440"/>
        </w:tabs>
        <w:ind w:left="1440" w:hanging="360"/>
      </w:pPr>
      <w:rPr>
        <w:rFonts w:hint="default"/>
        <w:b w:val="0"/>
        <w:strike w:val="0"/>
        <w:dstrike w:val="0"/>
        <w:color w:val="00000A"/>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42" w15:restartNumberingAfterBreak="0">
    <w:nsid w:val="76696B7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6FD12D1"/>
    <w:multiLevelType w:val="hybridMultilevel"/>
    <w:tmpl w:val="CA5226EE"/>
    <w:lvl w:ilvl="0" w:tplc="C57EF3C6">
      <w:start w:val="1"/>
      <w:numFmt w:val="decimal"/>
      <w:lvlText w:val="%1."/>
      <w:lvlJc w:val="left"/>
      <w:pPr>
        <w:ind w:left="554"/>
      </w:pPr>
      <w:rPr>
        <w:rFonts w:ascii="Arial Narrow" w:eastAsia="Corbel" w:hAnsi="Arial Narrow" w:cs="Corbel" w:hint="default"/>
        <w:b w:val="0"/>
        <w:i w:val="0"/>
        <w:strike w:val="0"/>
        <w:dstrike w:val="0"/>
        <w:color w:val="000000"/>
        <w:sz w:val="20"/>
        <w:szCs w:val="20"/>
        <w:u w:val="none" w:color="000000"/>
        <w:bdr w:val="none" w:sz="0" w:space="0" w:color="auto"/>
        <w:shd w:val="clear" w:color="auto" w:fill="auto"/>
        <w:vertAlign w:val="baseline"/>
      </w:rPr>
    </w:lvl>
    <w:lvl w:ilvl="1" w:tplc="A83203EC">
      <w:start w:val="1"/>
      <w:numFmt w:val="lowerLetter"/>
      <w:lvlText w:val="%2"/>
      <w:lvlJc w:val="left"/>
      <w:pPr>
        <w:ind w:left="11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2" w:tplc="F28441E8">
      <w:start w:val="1"/>
      <w:numFmt w:val="lowerRoman"/>
      <w:lvlText w:val="%3"/>
      <w:lvlJc w:val="left"/>
      <w:pPr>
        <w:ind w:left="19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F42AA744">
      <w:start w:val="1"/>
      <w:numFmt w:val="decimal"/>
      <w:lvlText w:val="%4"/>
      <w:lvlJc w:val="left"/>
      <w:pPr>
        <w:ind w:left="26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4CE20178">
      <w:start w:val="1"/>
      <w:numFmt w:val="lowerLetter"/>
      <w:lvlText w:val="%5"/>
      <w:lvlJc w:val="left"/>
      <w:pPr>
        <w:ind w:left="335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A654863C">
      <w:start w:val="1"/>
      <w:numFmt w:val="lowerRoman"/>
      <w:lvlText w:val="%6"/>
      <w:lvlJc w:val="left"/>
      <w:pPr>
        <w:ind w:left="407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461871FE">
      <w:start w:val="1"/>
      <w:numFmt w:val="decimal"/>
      <w:lvlText w:val="%7"/>
      <w:lvlJc w:val="left"/>
      <w:pPr>
        <w:ind w:left="479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BEE85272">
      <w:start w:val="1"/>
      <w:numFmt w:val="lowerLetter"/>
      <w:lvlText w:val="%8"/>
      <w:lvlJc w:val="left"/>
      <w:pPr>
        <w:ind w:left="551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524A6E82">
      <w:start w:val="1"/>
      <w:numFmt w:val="lowerRoman"/>
      <w:lvlText w:val="%9"/>
      <w:lvlJc w:val="left"/>
      <w:pPr>
        <w:ind w:left="6238"/>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770372CF"/>
    <w:multiLevelType w:val="multilevel"/>
    <w:tmpl w:val="890AC1AC"/>
    <w:lvl w:ilvl="0">
      <w:start w:val="1"/>
      <w:numFmt w:val="decimal"/>
      <w:lvlText w:val="%1)"/>
      <w:lvlJc w:val="left"/>
      <w:pPr>
        <w:tabs>
          <w:tab w:val="num" w:pos="720"/>
        </w:tabs>
        <w:ind w:left="720" w:hanging="360"/>
      </w:pPr>
      <w:rPr>
        <w:rFonts w:ascii="Verdana" w:hAnsi="Verdana"/>
        <w:b w:val="0"/>
        <w:sz w:val="18"/>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5" w15:restartNumberingAfterBreak="0">
    <w:nsid w:val="7DCA7EB1"/>
    <w:multiLevelType w:val="hybridMultilevel"/>
    <w:tmpl w:val="792C1D76"/>
    <w:lvl w:ilvl="0" w:tplc="CB16A4DA">
      <w:start w:val="1"/>
      <w:numFmt w:val="decimal"/>
      <w:lvlText w:val="%1)"/>
      <w:lvlJc w:val="left"/>
      <w:pPr>
        <w:tabs>
          <w:tab w:val="num" w:pos="644"/>
        </w:tabs>
        <w:ind w:left="644" w:hanging="360"/>
      </w:pPr>
      <w:rPr>
        <w:rFonts w:hint="default"/>
        <w:b w:val="0"/>
        <w:color w:val="auto"/>
      </w:rPr>
    </w:lvl>
    <w:lvl w:ilvl="1" w:tplc="66F4F916">
      <w:start w:val="1"/>
      <w:numFmt w:val="decimal"/>
      <w:lvlText w:val="%2."/>
      <w:lvlJc w:val="left"/>
      <w:pPr>
        <w:tabs>
          <w:tab w:val="num" w:pos="1724"/>
        </w:tabs>
        <w:ind w:left="1724" w:hanging="360"/>
      </w:pPr>
      <w:rPr>
        <w:rFonts w:hint="default"/>
        <w:b w:val="0"/>
        <w:color w:val="auto"/>
      </w:rPr>
    </w:lvl>
    <w:lvl w:ilvl="2" w:tplc="43625308">
      <w:start w:val="1"/>
      <w:numFmt w:val="decimal"/>
      <w:lvlText w:val="%3)"/>
      <w:lvlJc w:val="left"/>
      <w:pPr>
        <w:tabs>
          <w:tab w:val="num" w:pos="2624"/>
        </w:tabs>
        <w:ind w:left="2624" w:hanging="360"/>
      </w:pPr>
      <w:rPr>
        <w:rFonts w:hint="default"/>
        <w:b w:val="0"/>
        <w:strike w:val="0"/>
      </w:r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6" w15:restartNumberingAfterBreak="0">
    <w:nsid w:val="7EB820A5"/>
    <w:multiLevelType w:val="hybridMultilevel"/>
    <w:tmpl w:val="1D1ACCE8"/>
    <w:lvl w:ilvl="0" w:tplc="BE742344">
      <w:start w:val="1"/>
      <w:numFmt w:val="decimal"/>
      <w:lvlText w:val="%1."/>
      <w:lvlJc w:val="left"/>
      <w:pPr>
        <w:ind w:left="412"/>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1" w:tplc="977626F2">
      <w:start w:val="1"/>
      <w:numFmt w:val="lowerLetter"/>
      <w:lvlText w:val="%2)"/>
      <w:lvlJc w:val="left"/>
      <w:pPr>
        <w:ind w:left="852"/>
      </w:pPr>
      <w:rPr>
        <w:rFonts w:ascii="Verdana" w:eastAsia="Corbel" w:hAnsi="Verdana" w:cs="Corbel" w:hint="default"/>
        <w:b w:val="0"/>
        <w:i w:val="0"/>
        <w:strike w:val="0"/>
        <w:dstrike w:val="0"/>
        <w:color w:val="000000"/>
        <w:sz w:val="18"/>
        <w:szCs w:val="18"/>
        <w:u w:val="none" w:color="000000"/>
        <w:bdr w:val="none" w:sz="0" w:space="0" w:color="auto"/>
        <w:shd w:val="clear" w:color="auto" w:fill="auto"/>
        <w:vertAlign w:val="baseline"/>
      </w:rPr>
    </w:lvl>
    <w:lvl w:ilvl="2" w:tplc="52F6F7EE">
      <w:start w:val="1"/>
      <w:numFmt w:val="lowerRoman"/>
      <w:lvlText w:val="%3"/>
      <w:lvlJc w:val="left"/>
      <w:pPr>
        <w:ind w:left="15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3" w:tplc="E9D89BD0">
      <w:start w:val="1"/>
      <w:numFmt w:val="decimal"/>
      <w:lvlText w:val="%4"/>
      <w:lvlJc w:val="left"/>
      <w:pPr>
        <w:ind w:left="22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4" w:tplc="1E5E6C1A">
      <w:start w:val="1"/>
      <w:numFmt w:val="lowerLetter"/>
      <w:lvlText w:val="%5"/>
      <w:lvlJc w:val="left"/>
      <w:pPr>
        <w:ind w:left="294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5" w:tplc="C1CE99AA">
      <w:start w:val="1"/>
      <w:numFmt w:val="lowerRoman"/>
      <w:lvlText w:val="%6"/>
      <w:lvlJc w:val="left"/>
      <w:pPr>
        <w:ind w:left="366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6" w:tplc="A6104AAE">
      <w:start w:val="1"/>
      <w:numFmt w:val="decimal"/>
      <w:lvlText w:val="%7"/>
      <w:lvlJc w:val="left"/>
      <w:pPr>
        <w:ind w:left="438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7" w:tplc="5984A156">
      <w:start w:val="1"/>
      <w:numFmt w:val="lowerLetter"/>
      <w:lvlText w:val="%8"/>
      <w:lvlJc w:val="left"/>
      <w:pPr>
        <w:ind w:left="510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lvl w:ilvl="8" w:tplc="E814FDF0">
      <w:start w:val="1"/>
      <w:numFmt w:val="lowerRoman"/>
      <w:lvlText w:val="%9"/>
      <w:lvlJc w:val="left"/>
      <w:pPr>
        <w:ind w:left="5827"/>
      </w:pPr>
      <w:rPr>
        <w:rFonts w:ascii="Corbel" w:eastAsia="Corbel" w:hAnsi="Corbel" w:cs="Corbel"/>
        <w:b w:val="0"/>
        <w:i w:val="0"/>
        <w:strike w:val="0"/>
        <w:dstrike w:val="0"/>
        <w:color w:val="000000"/>
        <w:sz w:val="20"/>
        <w:szCs w:val="20"/>
        <w:u w:val="none" w:color="000000"/>
        <w:bdr w:val="none" w:sz="0" w:space="0" w:color="auto"/>
        <w:shd w:val="clear" w:color="auto" w:fill="auto"/>
        <w:vertAlign w:val="baseline"/>
      </w:rPr>
    </w:lvl>
  </w:abstractNum>
  <w:num w:numId="1" w16cid:durableId="430441647">
    <w:abstractNumId w:val="23"/>
  </w:num>
  <w:num w:numId="2" w16cid:durableId="1205405399">
    <w:abstractNumId w:val="43"/>
  </w:num>
  <w:num w:numId="3" w16cid:durableId="1706557999">
    <w:abstractNumId w:val="38"/>
  </w:num>
  <w:num w:numId="4" w16cid:durableId="1439059991">
    <w:abstractNumId w:val="8"/>
  </w:num>
  <w:num w:numId="5" w16cid:durableId="1983076808">
    <w:abstractNumId w:val="10"/>
  </w:num>
  <w:num w:numId="6" w16cid:durableId="1279333804">
    <w:abstractNumId w:val="39"/>
  </w:num>
  <w:num w:numId="7" w16cid:durableId="846946501">
    <w:abstractNumId w:val="14"/>
  </w:num>
  <w:num w:numId="8" w16cid:durableId="512232869">
    <w:abstractNumId w:val="46"/>
  </w:num>
  <w:num w:numId="9" w16cid:durableId="236940302">
    <w:abstractNumId w:val="31"/>
  </w:num>
  <w:num w:numId="10" w16cid:durableId="1299185849">
    <w:abstractNumId w:val="27"/>
  </w:num>
  <w:num w:numId="11" w16cid:durableId="527645474">
    <w:abstractNumId w:val="2"/>
  </w:num>
  <w:num w:numId="12" w16cid:durableId="851535315">
    <w:abstractNumId w:val="28"/>
  </w:num>
  <w:num w:numId="13" w16cid:durableId="579101047">
    <w:abstractNumId w:val="19"/>
  </w:num>
  <w:num w:numId="14" w16cid:durableId="1764184657">
    <w:abstractNumId w:val="45"/>
  </w:num>
  <w:num w:numId="15" w16cid:durableId="1340154181">
    <w:abstractNumId w:val="20"/>
  </w:num>
  <w:num w:numId="16" w16cid:durableId="34472134">
    <w:abstractNumId w:val="5"/>
  </w:num>
  <w:num w:numId="17" w16cid:durableId="1640956236">
    <w:abstractNumId w:val="0"/>
  </w:num>
  <w:num w:numId="18" w16cid:durableId="1683162110">
    <w:abstractNumId w:val="3"/>
  </w:num>
  <w:num w:numId="19" w16cid:durableId="2097052334">
    <w:abstractNumId w:val="16"/>
  </w:num>
  <w:num w:numId="20" w16cid:durableId="161242874">
    <w:abstractNumId w:val="6"/>
  </w:num>
  <w:num w:numId="21" w16cid:durableId="1741051637">
    <w:abstractNumId w:val="1"/>
  </w:num>
  <w:num w:numId="22" w16cid:durableId="136149650">
    <w:abstractNumId w:val="40"/>
  </w:num>
  <w:num w:numId="23" w16cid:durableId="733162164">
    <w:abstractNumId w:val="41"/>
  </w:num>
  <w:num w:numId="24" w16cid:durableId="440610866">
    <w:abstractNumId w:val="44"/>
  </w:num>
  <w:num w:numId="25" w16cid:durableId="443574986">
    <w:abstractNumId w:val="17"/>
  </w:num>
  <w:num w:numId="26" w16cid:durableId="928462760">
    <w:abstractNumId w:val="18"/>
  </w:num>
  <w:num w:numId="27" w16cid:durableId="620694637">
    <w:abstractNumId w:val="25"/>
  </w:num>
  <w:num w:numId="28" w16cid:durableId="935016009">
    <w:abstractNumId w:val="15"/>
  </w:num>
  <w:num w:numId="29" w16cid:durableId="710767441">
    <w:abstractNumId w:val="29"/>
  </w:num>
  <w:num w:numId="30" w16cid:durableId="1209537834">
    <w:abstractNumId w:val="4"/>
  </w:num>
  <w:num w:numId="31" w16cid:durableId="1448962675">
    <w:abstractNumId w:val="37"/>
  </w:num>
  <w:num w:numId="32" w16cid:durableId="1132021921">
    <w:abstractNumId w:val="7"/>
  </w:num>
  <w:num w:numId="33" w16cid:durableId="1365205400">
    <w:abstractNumId w:val="33"/>
  </w:num>
  <w:num w:numId="34" w16cid:durableId="977343496">
    <w:abstractNumId w:val="26"/>
  </w:num>
  <w:num w:numId="35" w16cid:durableId="1602107376">
    <w:abstractNumId w:val="12"/>
  </w:num>
  <w:num w:numId="36" w16cid:durableId="1848404037">
    <w:abstractNumId w:val="21"/>
  </w:num>
  <w:num w:numId="37" w16cid:durableId="1920939213">
    <w:abstractNumId w:val="35"/>
  </w:num>
  <w:num w:numId="38" w16cid:durableId="1415124306">
    <w:abstractNumId w:val="11"/>
  </w:num>
  <w:num w:numId="39" w16cid:durableId="1331106546">
    <w:abstractNumId w:val="13"/>
  </w:num>
  <w:num w:numId="40" w16cid:durableId="1487211164">
    <w:abstractNumId w:val="42"/>
  </w:num>
  <w:num w:numId="41" w16cid:durableId="2123378964">
    <w:abstractNumId w:val="9"/>
  </w:num>
  <w:num w:numId="42" w16cid:durableId="67507295">
    <w:abstractNumId w:val="36"/>
  </w:num>
  <w:num w:numId="43" w16cid:durableId="1769616993">
    <w:abstractNumId w:val="32"/>
  </w:num>
  <w:num w:numId="44" w16cid:durableId="1913007141">
    <w:abstractNumId w:val="30"/>
  </w:num>
  <w:num w:numId="45" w16cid:durableId="999886928">
    <w:abstractNumId w:val="34"/>
  </w:num>
  <w:num w:numId="46" w16cid:durableId="101608891">
    <w:abstractNumId w:val="24"/>
  </w:num>
  <w:num w:numId="47" w16cid:durableId="2784928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E34"/>
    <w:rsid w:val="000055A5"/>
    <w:rsid w:val="0001337E"/>
    <w:rsid w:val="000371A0"/>
    <w:rsid w:val="000B1BBC"/>
    <w:rsid w:val="001243CA"/>
    <w:rsid w:val="00134E7C"/>
    <w:rsid w:val="00196759"/>
    <w:rsid w:val="001A2183"/>
    <w:rsid w:val="001D2859"/>
    <w:rsid w:val="0022103E"/>
    <w:rsid w:val="002260B9"/>
    <w:rsid w:val="00244979"/>
    <w:rsid w:val="00250BDA"/>
    <w:rsid w:val="002A25CC"/>
    <w:rsid w:val="002C3A27"/>
    <w:rsid w:val="00302933"/>
    <w:rsid w:val="00312A18"/>
    <w:rsid w:val="00335E0F"/>
    <w:rsid w:val="003C3760"/>
    <w:rsid w:val="003C5246"/>
    <w:rsid w:val="003F1633"/>
    <w:rsid w:val="004079CA"/>
    <w:rsid w:val="00435DCC"/>
    <w:rsid w:val="004375F3"/>
    <w:rsid w:val="00476BED"/>
    <w:rsid w:val="00494959"/>
    <w:rsid w:val="00494C46"/>
    <w:rsid w:val="004A3008"/>
    <w:rsid w:val="004A6B51"/>
    <w:rsid w:val="004A7578"/>
    <w:rsid w:val="004C51CE"/>
    <w:rsid w:val="004F17C8"/>
    <w:rsid w:val="00525DE7"/>
    <w:rsid w:val="005A20B0"/>
    <w:rsid w:val="005C240D"/>
    <w:rsid w:val="005E0C99"/>
    <w:rsid w:val="005F47FA"/>
    <w:rsid w:val="00603E34"/>
    <w:rsid w:val="00610A12"/>
    <w:rsid w:val="00652FD6"/>
    <w:rsid w:val="00661D20"/>
    <w:rsid w:val="00662D3E"/>
    <w:rsid w:val="006665C1"/>
    <w:rsid w:val="006962C4"/>
    <w:rsid w:val="007173B6"/>
    <w:rsid w:val="007557B1"/>
    <w:rsid w:val="00770686"/>
    <w:rsid w:val="00793FD6"/>
    <w:rsid w:val="008629E0"/>
    <w:rsid w:val="008A2A3C"/>
    <w:rsid w:val="008B2466"/>
    <w:rsid w:val="008B5E23"/>
    <w:rsid w:val="008C45C6"/>
    <w:rsid w:val="00906FFC"/>
    <w:rsid w:val="00932E6A"/>
    <w:rsid w:val="00984C2C"/>
    <w:rsid w:val="009913FB"/>
    <w:rsid w:val="009A3011"/>
    <w:rsid w:val="009D73D7"/>
    <w:rsid w:val="009E3A7F"/>
    <w:rsid w:val="009F43B3"/>
    <w:rsid w:val="00A047D5"/>
    <w:rsid w:val="00A11416"/>
    <w:rsid w:val="00A336E2"/>
    <w:rsid w:val="00A5771F"/>
    <w:rsid w:val="00AA73EA"/>
    <w:rsid w:val="00AB68F6"/>
    <w:rsid w:val="00B25CA2"/>
    <w:rsid w:val="00B339AE"/>
    <w:rsid w:val="00B72AB4"/>
    <w:rsid w:val="00BD1404"/>
    <w:rsid w:val="00BD5598"/>
    <w:rsid w:val="00BE3829"/>
    <w:rsid w:val="00BF1EDE"/>
    <w:rsid w:val="00BF4BFF"/>
    <w:rsid w:val="00C26F34"/>
    <w:rsid w:val="00C40E41"/>
    <w:rsid w:val="00C83888"/>
    <w:rsid w:val="00C86C3F"/>
    <w:rsid w:val="00C9502D"/>
    <w:rsid w:val="00CB0B3B"/>
    <w:rsid w:val="00CF1E29"/>
    <w:rsid w:val="00D7417E"/>
    <w:rsid w:val="00D84707"/>
    <w:rsid w:val="00D9558E"/>
    <w:rsid w:val="00D96800"/>
    <w:rsid w:val="00DB6F87"/>
    <w:rsid w:val="00DF2333"/>
    <w:rsid w:val="00E30B86"/>
    <w:rsid w:val="00E3798A"/>
    <w:rsid w:val="00E46817"/>
    <w:rsid w:val="00E74AC4"/>
    <w:rsid w:val="00E76697"/>
    <w:rsid w:val="00EA2615"/>
    <w:rsid w:val="00EA6610"/>
    <w:rsid w:val="00ED2833"/>
    <w:rsid w:val="00F04119"/>
    <w:rsid w:val="00F13BB4"/>
    <w:rsid w:val="00F347B3"/>
    <w:rsid w:val="00F44D79"/>
    <w:rsid w:val="00F66A38"/>
    <w:rsid w:val="00F8002B"/>
    <w:rsid w:val="00F93971"/>
    <w:rsid w:val="00FC1AC6"/>
    <w:rsid w:val="00FC27C7"/>
    <w:rsid w:val="00FF5D1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E0AB2"/>
  <w15:docId w15:val="{35BEB09B-4913-4505-94F2-D5FAA0F8F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BB4"/>
    <w:pPr>
      <w:spacing w:after="22" w:line="249" w:lineRule="auto"/>
      <w:ind w:left="128" w:hanging="10"/>
      <w:jc w:val="both"/>
    </w:pPr>
    <w:rPr>
      <w:rFonts w:ascii="Corbel" w:eastAsia="Corbel" w:hAnsi="Corbel" w:cs="Corbel"/>
      <w:color w:val="000000"/>
      <w:sz w:val="20"/>
    </w:rPr>
  </w:style>
  <w:style w:type="paragraph" w:styleId="Nagwek1">
    <w:name w:val="heading 1"/>
    <w:next w:val="Normalny"/>
    <w:link w:val="Nagwek1Znak"/>
    <w:uiPriority w:val="9"/>
    <w:qFormat/>
    <w:rsid w:val="004A6B51"/>
    <w:pPr>
      <w:keepNext/>
      <w:keepLines/>
      <w:spacing w:after="21" w:line="250" w:lineRule="auto"/>
      <w:ind w:left="10" w:right="83" w:hanging="10"/>
      <w:jc w:val="center"/>
      <w:outlineLvl w:val="0"/>
    </w:pPr>
    <w:rPr>
      <w:rFonts w:ascii="Corbel" w:eastAsia="Corbel" w:hAnsi="Corbel" w:cs="Corbel"/>
      <w:b/>
      <w:color w:val="000000"/>
      <w:sz w:val="20"/>
    </w:rPr>
  </w:style>
  <w:style w:type="paragraph" w:styleId="Nagwek2">
    <w:name w:val="heading 2"/>
    <w:basedOn w:val="Normalny"/>
    <w:next w:val="Normalny"/>
    <w:link w:val="Nagwek2Znak"/>
    <w:uiPriority w:val="9"/>
    <w:semiHidden/>
    <w:unhideWhenUsed/>
    <w:qFormat/>
    <w:rsid w:val="00AA73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4A6B51"/>
    <w:rPr>
      <w:rFonts w:ascii="Corbel" w:eastAsia="Corbel" w:hAnsi="Corbel" w:cs="Corbel"/>
      <w:b/>
      <w:color w:val="000000"/>
      <w:sz w:val="20"/>
    </w:rPr>
  </w:style>
  <w:style w:type="table" w:customStyle="1" w:styleId="TableGrid">
    <w:name w:val="TableGrid"/>
    <w:rsid w:val="004A6B51"/>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196759"/>
    <w:rPr>
      <w:sz w:val="16"/>
      <w:szCs w:val="16"/>
    </w:rPr>
  </w:style>
  <w:style w:type="paragraph" w:styleId="Tekstkomentarza">
    <w:name w:val="annotation text"/>
    <w:basedOn w:val="Normalny"/>
    <w:link w:val="TekstkomentarzaZnak"/>
    <w:uiPriority w:val="99"/>
    <w:unhideWhenUsed/>
    <w:rsid w:val="00196759"/>
    <w:pPr>
      <w:spacing w:line="240" w:lineRule="auto"/>
    </w:pPr>
    <w:rPr>
      <w:szCs w:val="20"/>
    </w:rPr>
  </w:style>
  <w:style w:type="character" w:customStyle="1" w:styleId="TekstkomentarzaZnak">
    <w:name w:val="Tekst komentarza Znak"/>
    <w:basedOn w:val="Domylnaczcionkaakapitu"/>
    <w:link w:val="Tekstkomentarza"/>
    <w:uiPriority w:val="99"/>
    <w:rsid w:val="00196759"/>
    <w:rPr>
      <w:rFonts w:ascii="Corbel" w:eastAsia="Corbel" w:hAnsi="Corbel" w:cs="Corbel"/>
      <w:color w:val="000000"/>
      <w:sz w:val="20"/>
      <w:szCs w:val="20"/>
    </w:rPr>
  </w:style>
  <w:style w:type="paragraph" w:styleId="Tematkomentarza">
    <w:name w:val="annotation subject"/>
    <w:basedOn w:val="Tekstkomentarza"/>
    <w:next w:val="Tekstkomentarza"/>
    <w:link w:val="TematkomentarzaZnak"/>
    <w:uiPriority w:val="99"/>
    <w:semiHidden/>
    <w:unhideWhenUsed/>
    <w:rsid w:val="00196759"/>
    <w:rPr>
      <w:b/>
      <w:bCs/>
    </w:rPr>
  </w:style>
  <w:style w:type="character" w:customStyle="1" w:styleId="TematkomentarzaZnak">
    <w:name w:val="Temat komentarza Znak"/>
    <w:basedOn w:val="TekstkomentarzaZnak"/>
    <w:link w:val="Tematkomentarza"/>
    <w:uiPriority w:val="99"/>
    <w:semiHidden/>
    <w:rsid w:val="00196759"/>
    <w:rPr>
      <w:rFonts w:ascii="Corbel" w:eastAsia="Corbel" w:hAnsi="Corbel" w:cs="Corbel"/>
      <w:b/>
      <w:bCs/>
      <w:color w:val="000000"/>
      <w:sz w:val="20"/>
      <w:szCs w:val="20"/>
    </w:rPr>
  </w:style>
  <w:style w:type="paragraph" w:styleId="Tekstdymka">
    <w:name w:val="Balloon Text"/>
    <w:basedOn w:val="Normalny"/>
    <w:link w:val="TekstdymkaZnak"/>
    <w:uiPriority w:val="99"/>
    <w:semiHidden/>
    <w:unhideWhenUsed/>
    <w:rsid w:val="000B1BB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1BBC"/>
    <w:rPr>
      <w:rFonts w:ascii="Segoe UI" w:eastAsia="Corbel" w:hAnsi="Segoe UI" w:cs="Segoe UI"/>
      <w:color w:val="000000"/>
      <w:sz w:val="18"/>
      <w:szCs w:val="18"/>
    </w:rPr>
  </w:style>
  <w:style w:type="paragraph" w:styleId="Tekstpodstawowy">
    <w:name w:val="Body Text"/>
    <w:basedOn w:val="Normalny"/>
    <w:link w:val="TekstpodstawowyZnak"/>
    <w:rsid w:val="00302933"/>
    <w:pPr>
      <w:suppressAutoHyphens/>
      <w:spacing w:after="0" w:line="240" w:lineRule="auto"/>
      <w:ind w:left="0" w:firstLine="0"/>
      <w:jc w:val="left"/>
    </w:pPr>
    <w:rPr>
      <w:rFonts w:ascii="Arial" w:eastAsia="Times New Roman" w:hAnsi="Arial" w:cs="Arial"/>
      <w:color w:val="auto"/>
      <w:sz w:val="24"/>
      <w:szCs w:val="20"/>
      <w:lang w:eastAsia="zh-CN"/>
    </w:rPr>
  </w:style>
  <w:style w:type="character" w:customStyle="1" w:styleId="TekstpodstawowyZnak">
    <w:name w:val="Tekst podstawowy Znak"/>
    <w:basedOn w:val="Domylnaczcionkaakapitu"/>
    <w:link w:val="Tekstpodstawowy"/>
    <w:rsid w:val="00302933"/>
    <w:rPr>
      <w:rFonts w:ascii="Arial" w:eastAsia="Times New Roman" w:hAnsi="Arial" w:cs="Arial"/>
      <w:sz w:val="24"/>
      <w:szCs w:val="20"/>
      <w:lang w:eastAsia="zh-CN"/>
    </w:rPr>
  </w:style>
  <w:style w:type="paragraph" w:styleId="Akapitzlist">
    <w:name w:val="List Paragraph"/>
    <w:basedOn w:val="Normalny"/>
    <w:link w:val="AkapitzlistZnak"/>
    <w:uiPriority w:val="99"/>
    <w:qFormat/>
    <w:rsid w:val="00302933"/>
    <w:pPr>
      <w:spacing w:after="200" w:line="276" w:lineRule="auto"/>
      <w:ind w:left="720" w:firstLine="0"/>
      <w:contextualSpacing/>
      <w:jc w:val="left"/>
    </w:pPr>
    <w:rPr>
      <w:rFonts w:ascii="Calibri" w:eastAsia="Calibri" w:hAnsi="Calibri" w:cs="Times New Roman"/>
      <w:color w:val="auto"/>
      <w:sz w:val="22"/>
      <w:lang w:eastAsia="zh-CN"/>
    </w:rPr>
  </w:style>
  <w:style w:type="character" w:styleId="Hipercze">
    <w:name w:val="Hyperlink"/>
    <w:rsid w:val="00A5771F"/>
    <w:rPr>
      <w:color w:val="0000FF"/>
      <w:u w:val="single"/>
    </w:rPr>
  </w:style>
  <w:style w:type="character" w:customStyle="1" w:styleId="teksttreci20">
    <w:name w:val="teksttreci20"/>
    <w:rsid w:val="00A5771F"/>
  </w:style>
  <w:style w:type="character" w:customStyle="1" w:styleId="teksttreci2">
    <w:name w:val="teksttreci2"/>
    <w:rsid w:val="00A5771F"/>
  </w:style>
  <w:style w:type="paragraph" w:styleId="NormalnyWeb">
    <w:name w:val="Normal (Web)"/>
    <w:basedOn w:val="Normalny"/>
    <w:uiPriority w:val="99"/>
    <w:rsid w:val="00A5771F"/>
    <w:pPr>
      <w:spacing w:before="280" w:after="280" w:line="240" w:lineRule="auto"/>
      <w:ind w:left="0" w:firstLine="0"/>
      <w:jc w:val="left"/>
    </w:pPr>
    <w:rPr>
      <w:rFonts w:ascii="Times New Roman" w:eastAsia="Times New Roman" w:hAnsi="Times New Roman" w:cs="Times New Roman"/>
      <w:color w:val="auto"/>
      <w:sz w:val="24"/>
      <w:szCs w:val="24"/>
      <w:lang w:eastAsia="zh-CN"/>
    </w:rPr>
  </w:style>
  <w:style w:type="paragraph" w:customStyle="1" w:styleId="WW-Tekstpodstawowywcity2">
    <w:name w:val="WW-Tekst podstawowy wcięty 2"/>
    <w:basedOn w:val="Normalny"/>
    <w:qFormat/>
    <w:rsid w:val="00A5771F"/>
    <w:pPr>
      <w:widowControl w:val="0"/>
      <w:suppressAutoHyphens/>
      <w:spacing w:after="0" w:line="240" w:lineRule="auto"/>
      <w:ind w:left="360" w:firstLine="1"/>
    </w:pPr>
    <w:rPr>
      <w:rFonts w:ascii="Arial" w:eastAsia="Tahoma" w:hAnsi="Arial" w:cs="Arial"/>
      <w:color w:val="auto"/>
      <w:sz w:val="24"/>
      <w:szCs w:val="24"/>
      <w:lang w:eastAsia="zh-CN"/>
    </w:rPr>
  </w:style>
  <w:style w:type="character" w:customStyle="1" w:styleId="Nierozpoznanawzmianka1">
    <w:name w:val="Nierozpoznana wzmianka1"/>
    <w:basedOn w:val="Domylnaczcionkaakapitu"/>
    <w:uiPriority w:val="99"/>
    <w:semiHidden/>
    <w:unhideWhenUsed/>
    <w:rsid w:val="008629E0"/>
    <w:rPr>
      <w:color w:val="605E5C"/>
      <w:shd w:val="clear" w:color="auto" w:fill="E1DFDD"/>
    </w:rPr>
  </w:style>
  <w:style w:type="paragraph" w:styleId="Poprawka">
    <w:name w:val="Revision"/>
    <w:hidden/>
    <w:uiPriority w:val="99"/>
    <w:semiHidden/>
    <w:rsid w:val="00C26F34"/>
    <w:pPr>
      <w:spacing w:after="0" w:line="240" w:lineRule="auto"/>
    </w:pPr>
    <w:rPr>
      <w:rFonts w:ascii="Corbel" w:eastAsia="Corbel" w:hAnsi="Corbel" w:cs="Corbel"/>
      <w:color w:val="000000"/>
      <w:sz w:val="20"/>
    </w:rPr>
  </w:style>
  <w:style w:type="character" w:customStyle="1" w:styleId="AkapitzlistZnak">
    <w:name w:val="Akapit z listą Znak"/>
    <w:link w:val="Akapitzlist"/>
    <w:uiPriority w:val="99"/>
    <w:qFormat/>
    <w:locked/>
    <w:rsid w:val="00E46817"/>
    <w:rPr>
      <w:rFonts w:ascii="Calibri" w:eastAsia="Calibri" w:hAnsi="Calibri" w:cs="Times New Roman"/>
      <w:lang w:eastAsia="zh-CN"/>
    </w:rPr>
  </w:style>
  <w:style w:type="character" w:styleId="Nierozpoznanawzmianka">
    <w:name w:val="Unresolved Mention"/>
    <w:basedOn w:val="Domylnaczcionkaakapitu"/>
    <w:uiPriority w:val="99"/>
    <w:semiHidden/>
    <w:unhideWhenUsed/>
    <w:rsid w:val="00793FD6"/>
    <w:rPr>
      <w:color w:val="605E5C"/>
      <w:shd w:val="clear" w:color="auto" w:fill="E1DFDD"/>
    </w:rPr>
  </w:style>
  <w:style w:type="character" w:customStyle="1" w:styleId="Nagwek2Znak">
    <w:name w:val="Nagłówek 2 Znak"/>
    <w:basedOn w:val="Domylnaczcionkaakapitu"/>
    <w:link w:val="Nagwek2"/>
    <w:uiPriority w:val="9"/>
    <w:semiHidden/>
    <w:rsid w:val="00AA73E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o@jedlinazdroj.e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hyperlink" Target="mailto:serwis-jedlinazdroj@pentacomp.p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mailto:urzad@jedlinazdroj.eu" TargetMode="External"/><Relationship Id="rId14" Type="http://schemas.openxmlformats.org/officeDocument/2006/relationships/footer" Target="footer1.xml"/><Relationship Id="rId22" Type="http://schemas.openxmlformats.org/officeDocument/2006/relationships/header" Target="header6.xml"/></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1A72C-508C-465A-AF07-58E701020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7953</Words>
  <Characters>47718</Characters>
  <Application>Microsoft Office Word</Application>
  <DocSecurity>4</DocSecurity>
  <Lines>397</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dc:creator>
  <cp:keywords/>
  <cp:lastModifiedBy>Andżelika Sobusiak</cp:lastModifiedBy>
  <cp:revision>2</cp:revision>
  <cp:lastPrinted>2023-05-24T03:45:00Z</cp:lastPrinted>
  <dcterms:created xsi:type="dcterms:W3CDTF">2023-05-25T12:26:00Z</dcterms:created>
  <dcterms:modified xsi:type="dcterms:W3CDTF">2023-05-25T12:26:00Z</dcterms:modified>
</cp:coreProperties>
</file>